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AE" w:rsidRPr="008520AE" w:rsidRDefault="005D2E73" w:rsidP="008520AE">
      <w:pPr>
        <w:pStyle w:val="aa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8520AE" w:rsidRPr="008520AE">
        <w:rPr>
          <w:rFonts w:ascii="Times New Roman" w:hAnsi="Times New Roman" w:cs="Times New Roman"/>
          <w:i w:val="0"/>
          <w:iCs w:val="0"/>
          <w:sz w:val="24"/>
          <w:szCs w:val="24"/>
        </w:rPr>
        <w:t>Муниципальное автономное общеобразовательное учреждение</w:t>
      </w: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 xml:space="preserve">гимназия  № 2 </w:t>
      </w: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 xml:space="preserve"> г. Асино Томской области</w:t>
      </w: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20"/>
        <w:tblW w:w="10255" w:type="dxa"/>
        <w:tblLook w:val="01E0"/>
      </w:tblPr>
      <w:tblGrid>
        <w:gridCol w:w="5328"/>
        <w:gridCol w:w="4927"/>
      </w:tblGrid>
      <w:tr w:rsidR="008520AE" w:rsidRPr="008520AE" w:rsidTr="00DB24BD">
        <w:tc>
          <w:tcPr>
            <w:tcW w:w="5328" w:type="dxa"/>
            <w:hideMark/>
          </w:tcPr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Обсуждено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заседание МО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учителей математики и информатики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протокол  №___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от «___» ___________20____г.</w:t>
            </w:r>
          </w:p>
        </w:tc>
        <w:tc>
          <w:tcPr>
            <w:tcW w:w="4927" w:type="dxa"/>
            <w:hideMark/>
          </w:tcPr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Утверждаю_______________</w:t>
            </w: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Директор МАОУ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Гимназии №2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Седюкова</w:t>
            </w:r>
            <w:proofErr w:type="spellEnd"/>
            <w:r w:rsidRPr="008520AE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«___» ___________20____г.</w:t>
            </w:r>
          </w:p>
        </w:tc>
      </w:tr>
      <w:tr w:rsidR="008520AE" w:rsidRPr="008520AE" w:rsidTr="00DB24BD">
        <w:tc>
          <w:tcPr>
            <w:tcW w:w="5328" w:type="dxa"/>
          </w:tcPr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МС гимназии (или ЭМС УО)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протокол  №___</w:t>
            </w:r>
          </w:p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E">
              <w:rPr>
                <w:rFonts w:ascii="Times New Roman" w:hAnsi="Times New Roman" w:cs="Times New Roman"/>
                <w:sz w:val="24"/>
                <w:szCs w:val="24"/>
              </w:rPr>
              <w:t>«___» ___________20____г.</w:t>
            </w:r>
          </w:p>
        </w:tc>
        <w:tc>
          <w:tcPr>
            <w:tcW w:w="4927" w:type="dxa"/>
          </w:tcPr>
          <w:p w:rsidR="008520AE" w:rsidRPr="008520AE" w:rsidRDefault="008520AE" w:rsidP="0085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ind w:left="709" w:firstLine="2552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520AE" w:rsidRPr="008520AE" w:rsidRDefault="008520AE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0AE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8520AE" w:rsidRPr="008520AE" w:rsidRDefault="002B216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специального курса</w:t>
      </w: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 xml:space="preserve">Информатика </w:t>
      </w:r>
    </w:p>
    <w:p w:rsidR="008520AE" w:rsidRDefault="002A308A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520AE" w:rsidRPr="008520A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A308A" w:rsidRPr="008520AE" w:rsidRDefault="002A308A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27B6D">
        <w:rPr>
          <w:rFonts w:ascii="Times New Roman" w:hAnsi="Times New Roman" w:cs="Times New Roman"/>
          <w:sz w:val="24"/>
          <w:szCs w:val="24"/>
        </w:rPr>
        <w:t xml:space="preserve">технологический </w:t>
      </w:r>
      <w:r>
        <w:rPr>
          <w:rFonts w:ascii="Times New Roman" w:hAnsi="Times New Roman" w:cs="Times New Roman"/>
          <w:sz w:val="24"/>
          <w:szCs w:val="24"/>
        </w:rPr>
        <w:t>модуль)</w:t>
      </w:r>
    </w:p>
    <w:p w:rsidR="008520AE" w:rsidRDefault="00CD722F" w:rsidP="00CD722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Pr="00461EC7">
        <w:rPr>
          <w:rFonts w:ascii="Times New Roman" w:hAnsi="Times New Roman" w:cs="Times New Roman"/>
          <w:color w:val="000000"/>
        </w:rPr>
        <w:t xml:space="preserve"> </w:t>
      </w:r>
    </w:p>
    <w:p w:rsidR="00CC256F" w:rsidRDefault="00CC256F" w:rsidP="00CD722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CD722F" w:rsidRDefault="00CD722F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520AE">
        <w:rPr>
          <w:rFonts w:ascii="Times New Roman" w:hAnsi="Times New Roman" w:cs="Times New Roman"/>
          <w:sz w:val="24"/>
          <w:szCs w:val="24"/>
        </w:rPr>
        <w:t xml:space="preserve">Общее количество часов - </w:t>
      </w:r>
      <w:r w:rsidR="002B216E" w:rsidRPr="002B216E">
        <w:rPr>
          <w:rFonts w:ascii="Times New Roman" w:hAnsi="Times New Roman" w:cs="Times New Roman"/>
          <w:sz w:val="24"/>
          <w:szCs w:val="24"/>
          <w:u w:val="single"/>
        </w:rPr>
        <w:t>34</w:t>
      </w:r>
    </w:p>
    <w:p w:rsidR="008520AE" w:rsidRPr="008520AE" w:rsidRDefault="008520AE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 xml:space="preserve"> (</w:t>
      </w:r>
      <w:r w:rsidR="002B216E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8520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20AE">
        <w:rPr>
          <w:rFonts w:ascii="Times New Roman" w:hAnsi="Times New Roman" w:cs="Times New Roman"/>
          <w:sz w:val="24"/>
          <w:szCs w:val="24"/>
        </w:rPr>
        <w:t>час в неделю)</w:t>
      </w:r>
    </w:p>
    <w:p w:rsidR="008520AE" w:rsidRPr="008520AE" w:rsidRDefault="008520AE" w:rsidP="00852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0AE" w:rsidRDefault="008520AE" w:rsidP="00852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6E" w:rsidRDefault="002B216E" w:rsidP="00852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6E" w:rsidRPr="008520AE" w:rsidRDefault="002B216E" w:rsidP="00852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>Составил:</w:t>
      </w:r>
    </w:p>
    <w:p w:rsidR="0099706D" w:rsidRPr="008520AE" w:rsidRDefault="0099706D" w:rsidP="009970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>Соловь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520AE">
        <w:rPr>
          <w:rFonts w:ascii="Times New Roman" w:hAnsi="Times New Roman" w:cs="Times New Roman"/>
          <w:sz w:val="24"/>
          <w:szCs w:val="24"/>
        </w:rPr>
        <w:t xml:space="preserve">ва Жанна Николаевна, </w:t>
      </w:r>
    </w:p>
    <w:p w:rsidR="0099706D" w:rsidRPr="008520AE" w:rsidRDefault="0099706D" w:rsidP="009970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>учитель информатики</w:t>
      </w:r>
    </w:p>
    <w:p w:rsidR="0099706D" w:rsidRPr="008520AE" w:rsidRDefault="0099706D" w:rsidP="009970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1EC7" w:rsidRPr="008520AE" w:rsidRDefault="00461EC7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0AE" w:rsidRPr="008520AE" w:rsidRDefault="008520AE" w:rsidP="00852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0AE">
        <w:rPr>
          <w:rFonts w:ascii="Times New Roman" w:hAnsi="Times New Roman" w:cs="Times New Roman"/>
          <w:sz w:val="24"/>
          <w:szCs w:val="24"/>
        </w:rPr>
        <w:t>201</w:t>
      </w:r>
      <w:r w:rsidR="00662774">
        <w:rPr>
          <w:rFonts w:ascii="Times New Roman" w:hAnsi="Times New Roman" w:cs="Times New Roman"/>
          <w:sz w:val="24"/>
          <w:szCs w:val="24"/>
        </w:rPr>
        <w:t>9</w:t>
      </w:r>
      <w:r w:rsidRPr="008520AE">
        <w:rPr>
          <w:rFonts w:ascii="Times New Roman" w:hAnsi="Times New Roman" w:cs="Times New Roman"/>
          <w:sz w:val="24"/>
          <w:szCs w:val="24"/>
        </w:rPr>
        <w:t>г.</w:t>
      </w:r>
    </w:p>
    <w:p w:rsidR="00FC7147" w:rsidRPr="00B65196" w:rsidRDefault="00FC7147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6519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0F06D9" w:rsidRDefault="001A6FCD" w:rsidP="000F06D9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6465CC">
        <w:t>Рабочая программа элективного курса по информатике и ИКТ «Компьютерная графика» соста</w:t>
      </w:r>
      <w:r w:rsidR="000F06D9">
        <w:t>влена на основе:</w:t>
      </w:r>
    </w:p>
    <w:p w:rsidR="007A4D2E" w:rsidRDefault="007A4D2E" w:rsidP="007A4D2E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 w:rsidRPr="007A4D2E">
        <w:t xml:space="preserve">Учебным планом общеобразовательного учреждения МАОУ гимназии №2; </w:t>
      </w:r>
    </w:p>
    <w:p w:rsidR="002D06AC" w:rsidRPr="002D06AC" w:rsidRDefault="002D06AC" w:rsidP="002D06AC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2D06AC">
        <w:t>В предложенном курсе «</w:t>
      </w:r>
      <w:r>
        <w:t>Компьютерная графика</w:t>
      </w:r>
      <w:r w:rsidRPr="002D06AC">
        <w:t xml:space="preserve">» изучаются графические возможности технологии </w:t>
      </w:r>
      <w:proofErr w:type="spellStart"/>
      <w:r w:rsidRPr="002D06AC">
        <w:t>Macromedia</w:t>
      </w:r>
      <w:proofErr w:type="spellEnd"/>
      <w:r w:rsidRPr="002D06AC">
        <w:t xml:space="preserve"> </w:t>
      </w:r>
      <w:proofErr w:type="spellStart"/>
      <w:r w:rsidRPr="002D06AC">
        <w:t>Flash</w:t>
      </w:r>
      <w:proofErr w:type="spellEnd"/>
      <w:r w:rsidRPr="002D06AC">
        <w:t xml:space="preserve">. Данная программа является ступенью более высокого уровня, чем редактор PAINT, изучаемый в рамках базового курса информатики. Не имея достаточных навыков изобразительной деятельности, ученик, работая в </w:t>
      </w:r>
      <w:proofErr w:type="spellStart"/>
      <w:r w:rsidRPr="002D06AC">
        <w:t>Macromedia</w:t>
      </w:r>
      <w:proofErr w:type="spellEnd"/>
      <w:r w:rsidRPr="002D06AC">
        <w:t xml:space="preserve"> </w:t>
      </w:r>
      <w:proofErr w:type="spellStart"/>
      <w:r w:rsidRPr="002D06AC">
        <w:t>Flash</w:t>
      </w:r>
      <w:proofErr w:type="spellEnd"/>
      <w:r w:rsidRPr="002D06AC">
        <w:t xml:space="preserve">, получает довольно качественные изображения и овладевает соответствующими навыками, которые необходимы для следующего шага к мастерству обработки векторной графики. </w:t>
      </w:r>
    </w:p>
    <w:p w:rsidR="002D06AC" w:rsidRPr="002D06AC" w:rsidRDefault="002D06AC" w:rsidP="002D06AC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2D06AC">
        <w:t xml:space="preserve">Предлагается несколько уровней реализации программы </w:t>
      </w:r>
      <w:proofErr w:type="spellStart"/>
      <w:r w:rsidRPr="002D06AC">
        <w:t>Macromedia</w:t>
      </w:r>
      <w:proofErr w:type="spellEnd"/>
      <w:r w:rsidRPr="002D06AC">
        <w:t xml:space="preserve"> </w:t>
      </w:r>
      <w:proofErr w:type="spellStart"/>
      <w:r w:rsidRPr="002D06AC">
        <w:t>Flash</w:t>
      </w:r>
      <w:proofErr w:type="spellEnd"/>
      <w:r w:rsidRPr="002D06AC">
        <w:t xml:space="preserve">. Рассматриваемый курс – это начальный уровень, когда педагог больший акцент делает на накопление учащимся собственного опыта работы с редактором, предполагает организацию занятия с исследованием, где больше усилий прилагается на изучение и понимание функций редактора, его инструментария. </w:t>
      </w:r>
    </w:p>
    <w:p w:rsidR="00CB6DEA" w:rsidRDefault="002D06AC" w:rsidP="002D06AC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2D06AC">
        <w:t xml:space="preserve">Работа с редактором удачно реализуется через проектную деятельность. В этом случае желательно иметь общий сетевой ресурс для обмена фрагментами изображений между участниками проекта. Учащиеся, которые уже знакомы с растровым графическим редактором PAINT, ориентируются в технологии </w:t>
      </w:r>
      <w:proofErr w:type="spellStart"/>
      <w:r w:rsidRPr="002D06AC">
        <w:t>Macromedia</w:t>
      </w:r>
      <w:proofErr w:type="spellEnd"/>
      <w:r w:rsidRPr="002D06AC">
        <w:t xml:space="preserve"> </w:t>
      </w:r>
      <w:proofErr w:type="spellStart"/>
      <w:r w:rsidRPr="002D06AC">
        <w:t>Flash</w:t>
      </w:r>
      <w:proofErr w:type="spellEnd"/>
      <w:r w:rsidRPr="002D06AC">
        <w:t xml:space="preserve"> достаточно легко, поскольку интерфейс им уже знаком. Это позволяет сразу создавать изображения в среде </w:t>
      </w:r>
      <w:proofErr w:type="spellStart"/>
      <w:r w:rsidRPr="002D06AC">
        <w:t>Macromedia</w:t>
      </w:r>
      <w:proofErr w:type="spellEnd"/>
      <w:r w:rsidRPr="002D06AC">
        <w:t xml:space="preserve"> </w:t>
      </w:r>
      <w:proofErr w:type="spellStart"/>
      <w:r w:rsidRPr="002D06AC">
        <w:t>Flash</w:t>
      </w:r>
      <w:proofErr w:type="spellEnd"/>
      <w:r w:rsidRPr="002D06AC">
        <w:t>, сохранять и редактировать изображения. Развитие творческой активности обучающихся</w:t>
      </w:r>
      <w:bookmarkStart w:id="0" w:name="_GoBack"/>
      <w:bookmarkEnd w:id="0"/>
      <w:r w:rsidRPr="002D06AC">
        <w:t xml:space="preserve"> на уроках компьютерной графики позволяет не только расширять их миропонимание, но и формировать эстетическое отношение к окружающему миру.</w:t>
      </w:r>
    </w:p>
    <w:p w:rsidR="00260702" w:rsidRPr="00260702" w:rsidRDefault="00260702" w:rsidP="00260702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260702">
        <w:rPr>
          <w:rStyle w:val="af9"/>
          <w:rFonts w:ascii="Times New Roman" w:hAnsi="Times New Roman" w:cs="Times New Roman"/>
          <w:sz w:val="24"/>
          <w:szCs w:val="24"/>
        </w:rPr>
        <w:t>Цел</w:t>
      </w:r>
      <w:r w:rsidR="00A029D6">
        <w:rPr>
          <w:rStyle w:val="af9"/>
          <w:rFonts w:ascii="Times New Roman" w:hAnsi="Times New Roman" w:cs="Times New Roman"/>
          <w:sz w:val="24"/>
          <w:szCs w:val="24"/>
        </w:rPr>
        <w:t>ь</w:t>
      </w:r>
      <w:r w:rsidRPr="00260702">
        <w:rPr>
          <w:rStyle w:val="af9"/>
          <w:rFonts w:ascii="Times New Roman" w:hAnsi="Times New Roman" w:cs="Times New Roman"/>
          <w:sz w:val="24"/>
          <w:szCs w:val="24"/>
        </w:rPr>
        <w:t>:</w:t>
      </w:r>
    </w:p>
    <w:p w:rsidR="00137B00" w:rsidRDefault="00137B00" w:rsidP="00137B00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 xml:space="preserve">знакомство с редактором </w:t>
      </w:r>
      <w:proofErr w:type="spellStart"/>
      <w:r w:rsidRPr="00137B00">
        <w:t>Macromedia</w:t>
      </w:r>
      <w:proofErr w:type="spellEnd"/>
      <w:r w:rsidRPr="005A7B3D">
        <w:t xml:space="preserve"> </w:t>
      </w:r>
      <w:proofErr w:type="spellStart"/>
      <w:r w:rsidRPr="00137B00">
        <w:t>Flash</w:t>
      </w:r>
      <w:proofErr w:type="spellEnd"/>
      <w:r>
        <w:t xml:space="preserve">, который используется в реальной профессиональной деятельности, освоение базовых приёмов работы в </w:t>
      </w:r>
      <w:proofErr w:type="spellStart"/>
      <w:r>
        <w:t>ннём</w:t>
      </w:r>
      <w:proofErr w:type="spellEnd"/>
      <w:r>
        <w:t>, получение простейших навыков создания графических и анимационных изображений.</w:t>
      </w:r>
    </w:p>
    <w:p w:rsidR="00260702" w:rsidRDefault="00260702" w:rsidP="00260702">
      <w:pPr>
        <w:spacing w:after="0" w:line="240" w:lineRule="auto"/>
        <w:ind w:firstLine="567"/>
        <w:jc w:val="both"/>
        <w:rPr>
          <w:rStyle w:val="af9"/>
          <w:rFonts w:ascii="Times New Roman" w:hAnsi="Times New Roman" w:cs="Times New Roman"/>
          <w:sz w:val="24"/>
          <w:szCs w:val="24"/>
        </w:rPr>
      </w:pPr>
      <w:r w:rsidRPr="00260702">
        <w:rPr>
          <w:rStyle w:val="af9"/>
          <w:rFonts w:ascii="Times New Roman" w:hAnsi="Times New Roman" w:cs="Times New Roman"/>
          <w:sz w:val="24"/>
          <w:szCs w:val="24"/>
        </w:rPr>
        <w:t xml:space="preserve">Задачи: </w:t>
      </w:r>
    </w:p>
    <w:p w:rsidR="006C5948" w:rsidRDefault="006C5948" w:rsidP="006C594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>способствовать развитию познавательных интересов, интеллектуальных и творческих способностей средствами информационно-коммуникационных технологий;</w:t>
      </w:r>
    </w:p>
    <w:p w:rsidR="006C5948" w:rsidRDefault="006C5948" w:rsidP="006C594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>формирование навыков самообразования по изучению новой графической среды;</w:t>
      </w:r>
    </w:p>
    <w:p w:rsidR="006C5948" w:rsidRDefault="006C5948" w:rsidP="006C594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>закрепление знаний, полученных в рамках изучения базового курса, и расширение знаний о принципах построения и обработки графических изображений;</w:t>
      </w:r>
    </w:p>
    <w:p w:rsidR="006C5948" w:rsidRDefault="006C5948" w:rsidP="006C594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>повышение уровня технологических навыков компьютерной обработки графических изображений;</w:t>
      </w:r>
    </w:p>
    <w:p w:rsidR="00871046" w:rsidRPr="00260702" w:rsidRDefault="006C5948" w:rsidP="006C594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>
        <w:t>создание условий для осознанного профессионального самоопределения</w:t>
      </w:r>
      <w:r w:rsidR="00260702">
        <w:t>.</w:t>
      </w:r>
    </w:p>
    <w:p w:rsidR="00597415" w:rsidRDefault="00597415" w:rsidP="00236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B9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836635" w:rsidRPr="002B3497" w:rsidRDefault="00B65196" w:rsidP="0083663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3497">
        <w:rPr>
          <w:rFonts w:ascii="Times New Roman" w:hAnsi="Times New Roman"/>
          <w:bCs/>
          <w:i/>
          <w:sz w:val="24"/>
          <w:szCs w:val="24"/>
          <w:u w:val="single"/>
        </w:rPr>
        <w:t>Личностные результаты</w:t>
      </w:r>
      <w:r w:rsidRPr="002B34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DC4CFE" w:rsidRPr="002B3497" w:rsidRDefault="00BC264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proofErr w:type="spellStart"/>
      <w:r w:rsidRPr="002B3497">
        <w:rPr>
          <w:bCs/>
        </w:rPr>
        <w:t>сформированность</w:t>
      </w:r>
      <w:proofErr w:type="spellEnd"/>
      <w:r w:rsidRPr="002B3497">
        <w:rPr>
          <w:bCs/>
        </w:rPr>
        <w:t xml:space="preserve"> мировоззрения, соответствующего современному уровню развития науки и общественной практики:</w:t>
      </w:r>
    </w:p>
    <w:p w:rsidR="00BC2646" w:rsidRPr="002B3497" w:rsidRDefault="00BC264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proofErr w:type="spellStart"/>
      <w:r w:rsidRPr="002B3497">
        <w:rPr>
          <w:bCs/>
        </w:rPr>
        <w:t>сформированность</w:t>
      </w:r>
      <w:proofErr w:type="spellEnd"/>
      <w:r w:rsidRPr="002B3497">
        <w:rPr>
          <w:bCs/>
        </w:rPr>
        <w:t xml:space="preserve"> навыков сотрудничества в образо</w:t>
      </w:r>
      <w:r w:rsidR="000D3EBE" w:rsidRPr="002B3497">
        <w:rPr>
          <w:bCs/>
        </w:rPr>
        <w:t>вательной, общественно полезной, учебно-исследовательской, проектной и других видах деятельности.</w:t>
      </w:r>
    </w:p>
    <w:p w:rsidR="000D3EBE" w:rsidRPr="002B3497" w:rsidRDefault="00343763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B3497">
        <w:rPr>
          <w:bCs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помощь;</w:t>
      </w:r>
    </w:p>
    <w:p w:rsidR="00343763" w:rsidRPr="002B3497" w:rsidRDefault="006B1E4A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B3497">
        <w:rPr>
          <w:b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планов;</w:t>
      </w:r>
    </w:p>
    <w:p w:rsidR="006B1E4A" w:rsidRPr="002B3497" w:rsidRDefault="0027285C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proofErr w:type="gramStart"/>
      <w:r w:rsidRPr="002B3497">
        <w:rPr>
          <w:bCs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836635" w:rsidRPr="002B3497" w:rsidRDefault="00B65196" w:rsidP="00B651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3497">
        <w:rPr>
          <w:rFonts w:ascii="Times New Roman" w:hAnsi="Times New Roman"/>
          <w:bCs/>
          <w:i/>
          <w:sz w:val="24"/>
          <w:szCs w:val="24"/>
          <w:u w:val="single"/>
        </w:rPr>
        <w:t>Метапредметные</w:t>
      </w:r>
      <w:proofErr w:type="spellEnd"/>
      <w:r w:rsidRPr="002B3497">
        <w:rPr>
          <w:rFonts w:ascii="Times New Roman" w:hAnsi="Times New Roman"/>
          <w:bCs/>
          <w:i/>
          <w:sz w:val="24"/>
          <w:szCs w:val="24"/>
          <w:u w:val="single"/>
        </w:rPr>
        <w:t xml:space="preserve"> результаты</w:t>
      </w:r>
      <w:r w:rsidRPr="002B3497">
        <w:rPr>
          <w:rFonts w:ascii="Times New Roman" w:hAnsi="Times New Roman"/>
          <w:sz w:val="24"/>
          <w:szCs w:val="24"/>
        </w:rPr>
        <w:t xml:space="preserve"> 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t xml:space="preserve">формирование   умений   использования   методов   и   средств информатики:      моделирования,      формализации      и структурирования  информации;  компьютерного  эксперимента при исследовании различных объектов, явлений и процессов; 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t xml:space="preserve">владение навыками постановки задачи при полной и неполной имеющейся информации; 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lastRenderedPageBreak/>
        <w:t xml:space="preserve">формирование умения планирования деятельности; 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t xml:space="preserve">контроль, анализ, самоанализ результатов деятельности; </w:t>
      </w:r>
    </w:p>
    <w:p w:rsidR="00C332A8" w:rsidRPr="00254217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54217">
        <w:rPr>
          <w:bCs/>
        </w:rPr>
        <w:t xml:space="preserve">коррекция  деятельности:  внесение  необходимых  дополнений  и корректив в план действий; 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t>умение  выбирать  источники  информации,  необходимые  для решения задачи</w:t>
      </w:r>
      <w:r>
        <w:rPr>
          <w:bCs/>
        </w:rPr>
        <w:t>;</w:t>
      </w:r>
    </w:p>
    <w:p w:rsidR="00C332A8" w:rsidRPr="00C332A8" w:rsidRDefault="00C332A8" w:rsidP="00C332A8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332A8">
        <w:rPr>
          <w:bCs/>
        </w:rPr>
        <w:t xml:space="preserve">умение  выбирать  средства  ИКТ  для  решения  задач  из  разных сфер человеческой деятельности; </w:t>
      </w:r>
    </w:p>
    <w:p w:rsidR="00506E32" w:rsidRPr="00C332A8" w:rsidRDefault="00C332A8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proofErr w:type="gramStart"/>
      <w:r w:rsidRPr="00C332A8">
        <w:rPr>
          <w:bCs/>
        </w:rPr>
        <w:t>формирование  умений  представления  информации  в  виде информационных  моделей  различных  видов  на  естественном, формализованном и формальном языках</w:t>
      </w:r>
      <w:r w:rsidR="00884EC3" w:rsidRPr="00C332A8">
        <w:rPr>
          <w:bCs/>
        </w:rPr>
        <w:t>.</w:t>
      </w:r>
      <w:proofErr w:type="gramEnd"/>
    </w:p>
    <w:p w:rsidR="008951C5" w:rsidRPr="002B3497" w:rsidRDefault="00B65196" w:rsidP="007A45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3497">
        <w:rPr>
          <w:rFonts w:ascii="Times New Roman" w:hAnsi="Times New Roman"/>
          <w:bCs/>
          <w:i/>
          <w:sz w:val="24"/>
          <w:szCs w:val="24"/>
          <w:u w:val="single"/>
        </w:rPr>
        <w:t>Предметные результаты</w:t>
      </w:r>
    </w:p>
    <w:p w:rsidR="007A593E" w:rsidRPr="006E346B" w:rsidRDefault="003A0042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6E346B">
        <w:rPr>
          <w:bCs/>
        </w:rPr>
        <w:t>в</w:t>
      </w:r>
      <w:r w:rsidR="007A593E" w:rsidRPr="006E346B">
        <w:rPr>
          <w:bCs/>
        </w:rPr>
        <w:t>ладение системой базовых знаний;</w:t>
      </w:r>
    </w:p>
    <w:p w:rsidR="002B3497" w:rsidRPr="002B3497" w:rsidRDefault="002B3497" w:rsidP="002B3497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B3497">
        <w:rPr>
          <w:bCs/>
        </w:rPr>
        <w:t xml:space="preserve">овладение видами информационной учебной деятельности и компетенциями, необходимыми для успешного обучения и повседневной жизни; </w:t>
      </w:r>
    </w:p>
    <w:p w:rsidR="002B3497" w:rsidRPr="002B3497" w:rsidRDefault="002B3497" w:rsidP="002B3497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B3497">
        <w:rPr>
          <w:bCs/>
        </w:rPr>
        <w:t>формирование механизмов мышления, характерного для информатики и информационной деятельности;</w:t>
      </w:r>
    </w:p>
    <w:p w:rsidR="00D71416" w:rsidRPr="002B3497" w:rsidRDefault="00EB3C11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proofErr w:type="spellStart"/>
      <w:r w:rsidRPr="002B3497">
        <w:rPr>
          <w:bCs/>
        </w:rPr>
        <w:t>сформированность</w:t>
      </w:r>
      <w:proofErr w:type="spellEnd"/>
      <w:r w:rsidRPr="002B3497">
        <w:rPr>
          <w:bCs/>
        </w:rPr>
        <w:t xml:space="preserve"> умения работать с библиотеками программ; наличие опыта использования компьютерных сре</w:t>
      </w:r>
      <w:proofErr w:type="gramStart"/>
      <w:r w:rsidRPr="002B3497">
        <w:rPr>
          <w:bCs/>
        </w:rPr>
        <w:t>дств пр</w:t>
      </w:r>
      <w:proofErr w:type="gramEnd"/>
      <w:r w:rsidRPr="002B3497">
        <w:rPr>
          <w:bCs/>
        </w:rPr>
        <w:t>едставления и анализа данных.</w:t>
      </w: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</w:t>
      </w: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2F0CB7" w:rsidRPr="00B9789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97897">
        <w:rPr>
          <w:bCs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2F0CB7" w:rsidRPr="00B9789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97897">
        <w:rPr>
          <w:bCs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B97897">
        <w:rPr>
          <w:bCs/>
        </w:rPr>
        <w:t>действующих</w:t>
      </w:r>
      <w:proofErr w:type="gramEnd"/>
      <w:r w:rsidRPr="00B97897">
        <w:rPr>
          <w:bCs/>
        </w:rPr>
        <w:t xml:space="preserve"> </w:t>
      </w:r>
      <w:proofErr w:type="spellStart"/>
      <w:r w:rsidRPr="00B97897">
        <w:rPr>
          <w:bCs/>
        </w:rPr>
        <w:t>СанПиН</w:t>
      </w:r>
      <w:proofErr w:type="spellEnd"/>
      <w:r w:rsidRPr="00B97897">
        <w:rPr>
          <w:bCs/>
        </w:rPr>
        <w:t>.</w:t>
      </w:r>
    </w:p>
    <w:p w:rsidR="00355F3F" w:rsidRPr="00B97897" w:rsidRDefault="00355F3F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97897">
        <w:rPr>
          <w:bCs/>
        </w:rPr>
        <w:t>презентовать работу, используя соответствующие редакторы, не перегружать лишней информацией, правильно составлять структуру материала;</w:t>
      </w:r>
    </w:p>
    <w:p w:rsidR="002F0CB7" w:rsidRPr="00B9789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97897">
        <w:rPr>
          <w:bCs/>
        </w:rPr>
        <w:t>осуществлять сетевой самоконтроль;</w:t>
      </w:r>
    </w:p>
    <w:p w:rsidR="001716D4" w:rsidRPr="00B9789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97897">
        <w:rPr>
          <w:bCs/>
        </w:rPr>
        <w:t>использовать средства защиты информации</w:t>
      </w:r>
      <w:r w:rsidR="001716D4" w:rsidRPr="00B97897">
        <w:rPr>
          <w:bCs/>
        </w:rPr>
        <w:t>;</w:t>
      </w:r>
    </w:p>
    <w:p w:rsidR="00892C2F" w:rsidRPr="00892C2F" w:rsidRDefault="00892C2F" w:rsidP="00892C2F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892C2F">
        <w:rPr>
          <w:bCs/>
        </w:rPr>
        <w:t>иметь представление о назначении и об основных функциях программы; об особенностях меню; об организации панели инструментов и временной шкалы;  о способах задания анимации; достоинства и недостатки векторной графики; способы хранения изображений в файлах векторного формата.</w:t>
      </w:r>
    </w:p>
    <w:p w:rsidR="00E154E6" w:rsidRPr="00E6715C" w:rsidRDefault="00E154E6" w:rsidP="00E6715C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E6715C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E6715C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</w:t>
      </w:r>
      <w:r w:rsidRPr="00E6715C">
        <w:rPr>
          <w:rFonts w:ascii="Times New Roman" w:hAnsi="Times New Roman" w:cs="Times New Roman"/>
          <w:sz w:val="24"/>
          <w:szCs w:val="24"/>
        </w:rPr>
        <w:t>:</w:t>
      </w:r>
    </w:p>
    <w:p w:rsidR="00F10F17" w:rsidRPr="00DF271E" w:rsidRDefault="00F10F17" w:rsidP="00F10F17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 w:themeColor="text1"/>
        </w:rPr>
      </w:pPr>
      <w:r>
        <w:rPr>
          <w:color w:val="000000" w:themeColor="text1"/>
        </w:rPr>
        <w:t>п</w:t>
      </w:r>
      <w:r w:rsidRPr="00DF271E">
        <w:rPr>
          <w:color w:val="000000" w:themeColor="text1"/>
        </w:rPr>
        <w:t xml:space="preserve">олучить представление о различии между векторной и растровой графикой. </w:t>
      </w:r>
    </w:p>
    <w:p w:rsidR="00F10F17" w:rsidRPr="00DF271E" w:rsidRDefault="00F10F17" w:rsidP="00F10F17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 w:themeColor="text1"/>
        </w:rPr>
      </w:pPr>
      <w:r>
        <w:rPr>
          <w:color w:val="000000" w:themeColor="text1"/>
        </w:rPr>
        <w:t>н</w:t>
      </w:r>
      <w:r w:rsidRPr="00DF271E">
        <w:rPr>
          <w:color w:val="000000" w:themeColor="text1"/>
        </w:rPr>
        <w:t xml:space="preserve">аучиться характеризовать структуру, графические возможности программы </w:t>
      </w:r>
      <w:proofErr w:type="spellStart"/>
      <w:r w:rsidRPr="00DF271E">
        <w:rPr>
          <w:color w:val="000000" w:themeColor="text1"/>
        </w:rPr>
        <w:t>Macromedia</w:t>
      </w:r>
      <w:proofErr w:type="spellEnd"/>
      <w:r w:rsidRPr="00DF271E">
        <w:rPr>
          <w:color w:val="000000" w:themeColor="text1"/>
        </w:rPr>
        <w:t xml:space="preserve"> </w:t>
      </w:r>
      <w:proofErr w:type="spellStart"/>
      <w:r w:rsidRPr="00DF271E">
        <w:rPr>
          <w:color w:val="000000" w:themeColor="text1"/>
        </w:rPr>
        <w:t>Flash</w:t>
      </w:r>
      <w:proofErr w:type="spellEnd"/>
      <w:r w:rsidRPr="00DF271E">
        <w:rPr>
          <w:color w:val="000000" w:themeColor="text1"/>
        </w:rPr>
        <w:t xml:space="preserve">, основные инструменты и их назначение. </w:t>
      </w:r>
    </w:p>
    <w:p w:rsidR="00F10F17" w:rsidRPr="00DF271E" w:rsidRDefault="00F10F17" w:rsidP="00F10F17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 w:themeColor="text1"/>
        </w:rPr>
      </w:pPr>
      <w:r>
        <w:rPr>
          <w:color w:val="000000" w:themeColor="text1"/>
        </w:rPr>
        <w:t>п</w:t>
      </w:r>
      <w:r w:rsidRPr="00DF271E">
        <w:rPr>
          <w:color w:val="000000" w:themeColor="text1"/>
        </w:rPr>
        <w:t xml:space="preserve">риобрести умения: </w:t>
      </w:r>
    </w:p>
    <w:p w:rsidR="00F10F17" w:rsidRPr="00DF271E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color w:val="000000" w:themeColor="text1"/>
        </w:rPr>
      </w:pPr>
      <w:r w:rsidRPr="00DF271E">
        <w:rPr>
          <w:color w:val="000000" w:themeColor="text1"/>
        </w:rPr>
        <w:t xml:space="preserve">создавать изображение в среде </w:t>
      </w:r>
      <w:proofErr w:type="spellStart"/>
      <w:r w:rsidRPr="00DF271E">
        <w:rPr>
          <w:color w:val="000000" w:themeColor="text1"/>
        </w:rPr>
        <w:t>Macromedia</w:t>
      </w:r>
      <w:proofErr w:type="spellEnd"/>
      <w:r w:rsidRPr="00DF271E">
        <w:rPr>
          <w:color w:val="000000" w:themeColor="text1"/>
        </w:rPr>
        <w:t xml:space="preserve"> </w:t>
      </w:r>
      <w:proofErr w:type="spellStart"/>
      <w:r w:rsidRPr="00DF271E">
        <w:rPr>
          <w:color w:val="000000" w:themeColor="text1"/>
        </w:rPr>
        <w:t>Flash</w:t>
      </w:r>
      <w:proofErr w:type="spellEnd"/>
      <w:r w:rsidRPr="00DF271E">
        <w:rPr>
          <w:color w:val="000000" w:themeColor="text1"/>
        </w:rPr>
        <w:t xml:space="preserve">; </w:t>
      </w:r>
    </w:p>
    <w:p w:rsidR="00F10F17" w:rsidRPr="00DF271E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color w:val="000000" w:themeColor="text1"/>
        </w:rPr>
      </w:pPr>
      <w:r w:rsidRPr="00DF271E">
        <w:rPr>
          <w:color w:val="000000" w:themeColor="text1"/>
        </w:rPr>
        <w:t xml:space="preserve">выбирать и применять нужные инструменты; </w:t>
      </w:r>
    </w:p>
    <w:p w:rsidR="00F10F17" w:rsidRPr="00DF271E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color w:val="000000" w:themeColor="text1"/>
        </w:rPr>
      </w:pPr>
      <w:r w:rsidRPr="00DF271E">
        <w:rPr>
          <w:color w:val="000000" w:themeColor="text1"/>
        </w:rPr>
        <w:t xml:space="preserve">сохранять готовое изображение; </w:t>
      </w:r>
    </w:p>
    <w:p w:rsidR="00F10F17" w:rsidRPr="00DF271E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color w:val="000000" w:themeColor="text1"/>
        </w:rPr>
      </w:pPr>
      <w:r w:rsidRPr="00DF271E">
        <w:rPr>
          <w:color w:val="000000" w:themeColor="text1"/>
        </w:rPr>
        <w:t xml:space="preserve">редактировать ранее сохраненный рисунок; </w:t>
      </w:r>
    </w:p>
    <w:p w:rsidR="00F10F17" w:rsidRPr="00DF271E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color w:val="000000" w:themeColor="text1"/>
        </w:rPr>
      </w:pPr>
      <w:r w:rsidRPr="00DF271E">
        <w:rPr>
          <w:color w:val="000000" w:themeColor="text1"/>
        </w:rPr>
        <w:t>применять эффекты анимации</w:t>
      </w:r>
      <w:r>
        <w:rPr>
          <w:color w:val="000000" w:themeColor="text1"/>
        </w:rPr>
        <w:t>;</w:t>
      </w:r>
      <w:r w:rsidRPr="00DF271E">
        <w:rPr>
          <w:color w:val="000000" w:themeColor="text1"/>
        </w:rPr>
        <w:t xml:space="preserve"> </w:t>
      </w:r>
    </w:p>
    <w:p w:rsidR="00F10F17" w:rsidRPr="00F10F17" w:rsidRDefault="00F10F17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851"/>
        <w:contextualSpacing/>
        <w:rPr>
          <w:bCs/>
        </w:rPr>
      </w:pPr>
      <w:r w:rsidRPr="00DF271E">
        <w:rPr>
          <w:color w:val="000000" w:themeColor="text1"/>
        </w:rPr>
        <w:t>презентовать готовый программный продукт</w:t>
      </w:r>
      <w:r>
        <w:rPr>
          <w:color w:val="000000" w:themeColor="text1"/>
        </w:rPr>
        <w:t xml:space="preserve">; </w:t>
      </w:r>
    </w:p>
    <w:p w:rsidR="001C60F4" w:rsidRPr="00F73F7A" w:rsidRDefault="001C60F4" w:rsidP="00F10F17">
      <w:pPr>
        <w:pStyle w:val="a5"/>
        <w:numPr>
          <w:ilvl w:val="1"/>
          <w:numId w:val="44"/>
        </w:numPr>
        <w:shd w:val="clear" w:color="auto" w:fill="FFFFFF"/>
        <w:tabs>
          <w:tab w:val="left" w:pos="284"/>
        </w:tabs>
        <w:spacing w:line="240" w:lineRule="auto"/>
        <w:ind w:left="284" w:hanging="284"/>
        <w:contextualSpacing/>
        <w:rPr>
          <w:bCs/>
        </w:rPr>
      </w:pPr>
      <w:r w:rsidRPr="00F73F7A">
        <w:rPr>
          <w:bCs/>
        </w:rPr>
        <w:t>использовать правила безопасной и экономичной работы с компьютерами и мобильными устройствами;</w:t>
      </w:r>
    </w:p>
    <w:p w:rsidR="001C60F4" w:rsidRPr="00F73F7A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F73F7A">
        <w:rPr>
          <w:bCs/>
        </w:rPr>
        <w:t>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CF50BA" w:rsidRPr="00F73F7A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F73F7A">
        <w:rPr>
          <w:bCs/>
        </w:rPr>
        <w:t xml:space="preserve">осуществлять самоконтроль, самооценку, </w:t>
      </w:r>
      <w:proofErr w:type="spellStart"/>
      <w:r w:rsidRPr="00F73F7A">
        <w:rPr>
          <w:bCs/>
        </w:rPr>
        <w:t>самокоррекцию</w:t>
      </w:r>
      <w:proofErr w:type="spellEnd"/>
      <w:r w:rsidR="00E154E6" w:rsidRPr="00F73F7A">
        <w:rPr>
          <w:bCs/>
        </w:rPr>
        <w:t>.</w:t>
      </w:r>
    </w:p>
    <w:p w:rsidR="00CB5E8C" w:rsidRDefault="00CB5E8C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b/>
          <w:bCs/>
          <w:iCs/>
        </w:rPr>
        <w:br w:type="page"/>
      </w:r>
    </w:p>
    <w:p w:rsidR="0043329D" w:rsidRDefault="0043329D" w:rsidP="000863B4">
      <w:pPr>
        <w:pStyle w:val="a5"/>
        <w:spacing w:line="240" w:lineRule="auto"/>
        <w:jc w:val="center"/>
        <w:rPr>
          <w:b/>
          <w:bCs/>
          <w:iCs/>
        </w:rPr>
      </w:pPr>
    </w:p>
    <w:p w:rsidR="00752CBC" w:rsidRPr="009027F5" w:rsidRDefault="00752CBC" w:rsidP="00902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7F5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программы. </w:t>
      </w:r>
    </w:p>
    <w:p w:rsidR="009027F5" w:rsidRPr="00F96505" w:rsidRDefault="00F96505" w:rsidP="009027F5">
      <w:pPr>
        <w:spacing w:after="0" w:line="240" w:lineRule="auto"/>
        <w:ind w:left="360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1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. Основы создания рисунков в </w:t>
      </w:r>
      <w:proofErr w:type="spellStart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Macromedia</w:t>
      </w:r>
      <w:proofErr w:type="spellEnd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Flash</w:t>
      </w:r>
      <w:proofErr w:type="spellEnd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(1</w:t>
      </w:r>
      <w:r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2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часов) </w:t>
      </w:r>
    </w:p>
    <w:p w:rsidR="009027F5" w:rsidRPr="00F96505" w:rsidRDefault="009027F5" w:rsidP="00F96505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F96505">
        <w:t xml:space="preserve">Интерфейс программы.  Карандаш, Овал, Прямоугольник.  Заливка, Преобразование заливки. Кисть, Чернильница, Ластик. Технология </w:t>
      </w:r>
      <w:proofErr w:type="spellStart"/>
      <w:r w:rsidRPr="00F96505">
        <w:t>отрисовки</w:t>
      </w:r>
      <w:proofErr w:type="spellEnd"/>
      <w:r w:rsidRPr="00F96505">
        <w:t xml:space="preserve"> картинки во </w:t>
      </w:r>
      <w:proofErr w:type="spellStart"/>
      <w:r w:rsidRPr="00F96505">
        <w:t>Flash</w:t>
      </w:r>
      <w:proofErr w:type="spellEnd"/>
      <w:r w:rsidRPr="00F96505">
        <w:t xml:space="preserve">. </w:t>
      </w:r>
      <w:r w:rsidR="00F758DA">
        <w:t xml:space="preserve">Лассо, Перо. Свободная трансформация. </w:t>
      </w:r>
      <w:r w:rsidRPr="00F96505">
        <w:t>Текст.</w:t>
      </w:r>
      <w:r w:rsidR="00F758DA">
        <w:t xml:space="preserve"> </w:t>
      </w:r>
      <w:r w:rsidRPr="00F96505">
        <w:t xml:space="preserve">Модификация объектов с помощью панелей </w:t>
      </w:r>
      <w:proofErr w:type="spellStart"/>
      <w:r w:rsidRPr="00F96505">
        <w:t>Info</w:t>
      </w:r>
      <w:proofErr w:type="spellEnd"/>
      <w:r w:rsidRPr="00F96505">
        <w:t xml:space="preserve"> и </w:t>
      </w:r>
      <w:proofErr w:type="spellStart"/>
      <w:r w:rsidRPr="00F96505">
        <w:t>Transform</w:t>
      </w:r>
      <w:proofErr w:type="spellEnd"/>
      <w:r w:rsidRPr="00F96505">
        <w:t xml:space="preserve">. </w:t>
      </w:r>
      <w:r w:rsidR="00F758DA">
        <w:t xml:space="preserve">Технология создания клипа-кнопки. </w:t>
      </w:r>
      <w:r w:rsidRPr="00F96505">
        <w:t xml:space="preserve">Инструменты </w:t>
      </w:r>
      <w:proofErr w:type="spellStart"/>
      <w:r w:rsidRPr="00F96505">
        <w:t>Zoom</w:t>
      </w:r>
      <w:proofErr w:type="spellEnd"/>
      <w:r w:rsidRPr="00F96505">
        <w:t xml:space="preserve"> и </w:t>
      </w:r>
      <w:proofErr w:type="spellStart"/>
      <w:r w:rsidRPr="00F96505">
        <w:t>Hand</w:t>
      </w:r>
      <w:proofErr w:type="spellEnd"/>
      <w:r w:rsidRPr="00F96505">
        <w:t>. Выполнение публикаций. Экспорт.</w:t>
      </w:r>
      <w:r w:rsidR="00F758DA">
        <w:t xml:space="preserve"> Моментальная проверка правильности расположения перетаскивающихся объектов.</w:t>
      </w:r>
    </w:p>
    <w:p w:rsidR="009027F5" w:rsidRPr="00F96505" w:rsidRDefault="00F96505" w:rsidP="00F96505">
      <w:pPr>
        <w:spacing w:after="0" w:line="240" w:lineRule="auto"/>
        <w:ind w:left="360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2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.  Основы создания анимации в </w:t>
      </w:r>
      <w:proofErr w:type="spellStart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Macromedia</w:t>
      </w:r>
      <w:proofErr w:type="spellEnd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Flash</w:t>
      </w:r>
      <w:proofErr w:type="spellEnd"/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(1</w:t>
      </w:r>
      <w:r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7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часов) </w:t>
      </w:r>
    </w:p>
    <w:p w:rsidR="009027F5" w:rsidRPr="00F96505" w:rsidRDefault="009027F5" w:rsidP="00F96505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F96505">
        <w:t xml:space="preserve">Основы создания анимации. Мультипликационное кино. Компьютерная анимация. Общие принципы работы со слоями. </w:t>
      </w:r>
      <w:proofErr w:type="spellStart"/>
      <w:r w:rsidRPr="00F96505">
        <w:t>Покадровая</w:t>
      </w:r>
      <w:proofErr w:type="spellEnd"/>
      <w:r w:rsidRPr="00F96505">
        <w:t xml:space="preserve"> анимация.  Символы и экземпляры. </w:t>
      </w:r>
      <w:proofErr w:type="gramStart"/>
      <w:r w:rsidR="00661A04">
        <w:rPr>
          <w:lang w:val="en-US"/>
        </w:rPr>
        <w:t>Motion</w:t>
      </w:r>
      <w:r w:rsidR="00661A04">
        <w:t>-анимация.</w:t>
      </w:r>
      <w:proofErr w:type="gramEnd"/>
      <w:r w:rsidR="00661A04">
        <w:t xml:space="preserve"> Движение по пути. Слой </w:t>
      </w:r>
      <w:r w:rsidR="00661A04">
        <w:rPr>
          <w:lang w:val="en-US"/>
        </w:rPr>
        <w:t>Guide</w:t>
      </w:r>
      <w:r w:rsidR="00661A04">
        <w:t xml:space="preserve">. </w:t>
      </w:r>
      <w:r w:rsidRPr="00F96505">
        <w:t>Shape-анимация.</w:t>
      </w:r>
      <w:r w:rsidR="00661A04">
        <w:t xml:space="preserve"> Управление изменениями формы с помощью </w:t>
      </w:r>
      <w:r w:rsidRPr="00F96505">
        <w:t xml:space="preserve"> </w:t>
      </w:r>
      <w:proofErr w:type="spellStart"/>
      <w:r w:rsidR="00661A04" w:rsidRPr="00F96505">
        <w:t>Shape</w:t>
      </w:r>
      <w:proofErr w:type="spellEnd"/>
      <w:r w:rsidR="00661A04">
        <w:t xml:space="preserve"> </w:t>
      </w:r>
      <w:r w:rsidR="00661A04">
        <w:rPr>
          <w:lang w:val="en-US"/>
        </w:rPr>
        <w:t>Hint</w:t>
      </w:r>
      <w:r w:rsidR="00661A04">
        <w:t xml:space="preserve">. </w:t>
      </w:r>
      <w:r w:rsidR="00661A04" w:rsidRPr="00F96505">
        <w:t xml:space="preserve"> </w:t>
      </w:r>
      <w:r w:rsidRPr="00F96505">
        <w:t xml:space="preserve">Озвучивание анимации. Запись и коррекция звукового фрагмента. Работа с текстовыми полями в одном кадре. </w:t>
      </w:r>
      <w:r w:rsidR="00661A04">
        <w:t xml:space="preserve">Расчётная анимация типа </w:t>
      </w:r>
      <w:proofErr w:type="spellStart"/>
      <w:r w:rsidR="00661A04" w:rsidRPr="00F96505">
        <w:t>Shape</w:t>
      </w:r>
      <w:proofErr w:type="spellEnd"/>
      <w:r w:rsidR="00661A04">
        <w:t>.</w:t>
      </w:r>
      <w:r w:rsidR="00661A04" w:rsidRPr="00F96505">
        <w:t xml:space="preserve"> </w:t>
      </w:r>
      <w:r w:rsidR="00661A04">
        <w:t xml:space="preserve">Анимированная маска. Расчётная анимация типа </w:t>
      </w:r>
      <w:r w:rsidR="00661A04">
        <w:rPr>
          <w:lang w:val="en-US"/>
        </w:rPr>
        <w:t>Motion</w:t>
      </w:r>
      <w:r w:rsidR="00661A04">
        <w:t xml:space="preserve">. </w:t>
      </w:r>
      <w:r w:rsidRPr="00F96505">
        <w:t>Использование символа типа</w:t>
      </w:r>
      <w:r w:rsidR="00661A04">
        <w:t xml:space="preserve"> </w:t>
      </w:r>
      <w:proofErr w:type="spellStart"/>
      <w:r w:rsidRPr="00F96505">
        <w:t>Movie</w:t>
      </w:r>
      <w:proofErr w:type="spellEnd"/>
      <w:r w:rsidRPr="00F96505">
        <w:t xml:space="preserve"> </w:t>
      </w:r>
      <w:proofErr w:type="spellStart"/>
      <w:r w:rsidRPr="00F96505">
        <w:t>Clip</w:t>
      </w:r>
      <w:proofErr w:type="spellEnd"/>
      <w:r w:rsidRPr="00F96505">
        <w:t xml:space="preserve"> для создания маски двигающейся по заданной траектории. Работа с кнопками. </w:t>
      </w:r>
      <w:r w:rsidR="00661A04">
        <w:t xml:space="preserve">Кадры кнопки. </w:t>
      </w:r>
      <w:r w:rsidRPr="00F96505">
        <w:t>Анимированная кнопка</w:t>
      </w:r>
      <w:r w:rsidR="00661A04">
        <w:t xml:space="preserve">. Использование в кнопках изображений. Использование сцен. </w:t>
      </w:r>
      <w:r w:rsidRPr="00F96505">
        <w:t xml:space="preserve"> Технология работы с цветом. </w:t>
      </w:r>
    </w:p>
    <w:p w:rsidR="009027F5" w:rsidRPr="00F96505" w:rsidRDefault="00F96505" w:rsidP="00F96505">
      <w:pPr>
        <w:spacing w:after="0" w:line="240" w:lineRule="auto"/>
        <w:ind w:left="360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3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.  Разработка </w:t>
      </w:r>
      <w:r w:rsidR="00661A04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собственного проекта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(</w:t>
      </w:r>
      <w:r w:rsidR="00661A04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5</w:t>
      </w:r>
      <w:r w:rsidR="009027F5" w:rsidRPr="00F9650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часов) </w:t>
      </w:r>
    </w:p>
    <w:p w:rsidR="009027F5" w:rsidRPr="00F96505" w:rsidRDefault="009027F5" w:rsidP="00F96505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F96505">
        <w:t xml:space="preserve">Каждый учащийся выбирает тему проекта и разрабатывает по ней программный продукт. </w:t>
      </w:r>
    </w:p>
    <w:p w:rsidR="00C85FEF" w:rsidRPr="00B97897" w:rsidRDefault="00C85FEF" w:rsidP="00B97897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B97897">
        <w:t>Тематика творческих проектов:</w:t>
      </w:r>
    </w:p>
    <w:p w:rsidR="00C85FEF" w:rsidRPr="00B97897" w:rsidRDefault="00C85FEF" w:rsidP="00B97897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B97897">
        <w:t>• Правила дорожного движения.</w:t>
      </w:r>
    </w:p>
    <w:p w:rsidR="00C85FEF" w:rsidRPr="00B97897" w:rsidRDefault="00C85FEF" w:rsidP="00B97897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B97897">
        <w:t>• Правила пожарной безопасности.</w:t>
      </w:r>
    </w:p>
    <w:p w:rsidR="00C85FEF" w:rsidRPr="00B97897" w:rsidRDefault="00C85FEF" w:rsidP="00B97897">
      <w:pPr>
        <w:pStyle w:val="a5"/>
        <w:shd w:val="clear" w:color="auto" w:fill="FFFFFF"/>
        <w:tabs>
          <w:tab w:val="left" w:pos="0"/>
        </w:tabs>
        <w:spacing w:line="240" w:lineRule="auto"/>
        <w:ind w:left="66" w:firstLine="501"/>
        <w:contextualSpacing/>
      </w:pPr>
      <w:r w:rsidRPr="00B97897">
        <w:t xml:space="preserve">• Если хочешь быть </w:t>
      </w:r>
      <w:proofErr w:type="gramStart"/>
      <w:r w:rsidRPr="00B97897">
        <w:t>здоров</w:t>
      </w:r>
      <w:proofErr w:type="gramEnd"/>
      <w:r w:rsidRPr="00B97897">
        <w:t xml:space="preserve"> …….</w:t>
      </w:r>
    </w:p>
    <w:p w:rsidR="00F96505" w:rsidRDefault="00F96505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br w:type="page"/>
      </w:r>
    </w:p>
    <w:p w:rsidR="007C4265" w:rsidRPr="00123C16" w:rsidRDefault="007C4265" w:rsidP="007C42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23C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tbl>
      <w:tblPr>
        <w:tblpPr w:leftFromText="180" w:rightFromText="180" w:vertAnchor="text" w:horzAnchor="page" w:tblpX="853" w:tblpY="8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6066"/>
        <w:gridCol w:w="727"/>
        <w:gridCol w:w="1115"/>
        <w:gridCol w:w="1134"/>
        <w:gridCol w:w="993"/>
      </w:tblGrid>
      <w:tr w:rsidR="007C4265" w:rsidRPr="00123C16" w:rsidTr="002B3497">
        <w:trPr>
          <w:trHeight w:val="397"/>
        </w:trPr>
        <w:tc>
          <w:tcPr>
            <w:tcW w:w="705" w:type="dxa"/>
            <w:vMerge w:val="restart"/>
            <w:shd w:val="clear" w:color="auto" w:fill="auto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66" w:type="dxa"/>
            <w:vMerge w:val="restart"/>
            <w:shd w:val="clear" w:color="auto" w:fill="auto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42" w:type="dxa"/>
            <w:gridSpan w:val="3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7C4265" w:rsidRPr="00123C16" w:rsidTr="002B3497">
        <w:trPr>
          <w:cantSplit/>
          <w:trHeight w:val="859"/>
        </w:trPr>
        <w:tc>
          <w:tcPr>
            <w:tcW w:w="705" w:type="dxa"/>
            <w:vMerge/>
            <w:shd w:val="clear" w:color="auto" w:fill="auto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vMerge/>
            <w:shd w:val="clear" w:color="auto" w:fill="auto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vMerge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extDirection w:val="btLr"/>
            <w:vAlign w:val="center"/>
          </w:tcPr>
          <w:p w:rsidR="007C4265" w:rsidRPr="00123C16" w:rsidRDefault="007C4265" w:rsidP="002B349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extDirection w:val="btLr"/>
            <w:vAlign w:val="center"/>
          </w:tcPr>
          <w:p w:rsidR="007C4265" w:rsidRPr="00123C16" w:rsidRDefault="007C4265" w:rsidP="002B349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93" w:type="dxa"/>
            <w:textDirection w:val="btLr"/>
            <w:vAlign w:val="center"/>
          </w:tcPr>
          <w:p w:rsidR="007C4265" w:rsidRPr="00123C16" w:rsidRDefault="007C4265" w:rsidP="002B349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приме-чания</w:t>
            </w:r>
            <w:proofErr w:type="spellEnd"/>
            <w:proofErr w:type="gramEnd"/>
          </w:p>
        </w:tc>
      </w:tr>
      <w:tr w:rsidR="006F3F98" w:rsidRPr="00123C16" w:rsidTr="003A761E">
        <w:trPr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6F3F98" w:rsidRPr="006F3F98" w:rsidRDefault="006F3F98" w:rsidP="006F3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Основы создания рисунков в </w:t>
            </w:r>
            <w:proofErr w:type="spellStart"/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Macromedia</w:t>
            </w:r>
            <w:proofErr w:type="spellEnd"/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Flash</w:t>
            </w:r>
            <w:proofErr w:type="spellEnd"/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F3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7C4265" w:rsidRPr="00123C16" w:rsidTr="002B3497">
        <w:trPr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7C4265" w:rsidRPr="00123C16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6" w:type="dxa"/>
            <w:shd w:val="clear" w:color="auto" w:fill="auto"/>
          </w:tcPr>
          <w:p w:rsidR="007C4265" w:rsidRPr="00713823" w:rsidRDefault="007C4265" w:rsidP="00D310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823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</w:t>
            </w:r>
            <w:r w:rsidR="00AC1B1A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программы.</w:t>
            </w:r>
          </w:p>
        </w:tc>
        <w:tc>
          <w:tcPr>
            <w:tcW w:w="727" w:type="dxa"/>
            <w:vAlign w:val="center"/>
          </w:tcPr>
          <w:p w:rsidR="007C4265" w:rsidRPr="00990C97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C4265" w:rsidRPr="00544F99" w:rsidRDefault="007C4265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7C4265" w:rsidRPr="00123C16" w:rsidRDefault="007C4265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265" w:rsidRPr="00123C16" w:rsidRDefault="007C4265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Карандаш, Овал, Прямоугольник.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Заливка, Преобразование заливки.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Кисть, Чернильница, Ластик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отрисовки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во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Лассо, Перо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Свободная трансформация.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544F99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клипа-кнопки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6F3F98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F3F9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 w:rsidRPr="006F3F9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.10-26.10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6F3F98" w:rsidRDefault="006F3F98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F3F9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6F3F98">
              <w:rPr>
                <w:sz w:val="16"/>
                <w:szCs w:val="16"/>
              </w:rPr>
              <w:t>.11-</w:t>
            </w:r>
            <w:r>
              <w:rPr>
                <w:sz w:val="16"/>
                <w:szCs w:val="16"/>
              </w:rPr>
              <w:t>09</w:t>
            </w:r>
            <w:r w:rsidRPr="006F3F98">
              <w:rPr>
                <w:sz w:val="16"/>
                <w:szCs w:val="16"/>
              </w:rPr>
              <w:t>.11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Модификация объектов с помощью панелей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Info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Transform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6F3F98" w:rsidRDefault="006F3F98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F3F9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6F3F98">
              <w:rPr>
                <w:sz w:val="16"/>
                <w:szCs w:val="16"/>
              </w:rPr>
              <w:t>.11-1</w:t>
            </w:r>
            <w:r>
              <w:rPr>
                <w:sz w:val="16"/>
                <w:szCs w:val="16"/>
              </w:rPr>
              <w:t>6</w:t>
            </w:r>
            <w:r w:rsidRPr="006F3F98">
              <w:rPr>
                <w:sz w:val="16"/>
                <w:szCs w:val="16"/>
              </w:rPr>
              <w:t>.11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клипа-кнопки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6F3F98" w:rsidRDefault="006F3F98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F3F9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6F3F98">
              <w:rPr>
                <w:sz w:val="16"/>
                <w:szCs w:val="16"/>
              </w:rPr>
              <w:t>.11-2</w:t>
            </w:r>
            <w:r>
              <w:rPr>
                <w:sz w:val="16"/>
                <w:szCs w:val="16"/>
              </w:rPr>
              <w:t>3</w:t>
            </w:r>
            <w:r w:rsidRPr="006F3F98">
              <w:rPr>
                <w:sz w:val="16"/>
                <w:szCs w:val="16"/>
              </w:rPr>
              <w:t>.11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F98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F3F98" w:rsidRPr="00123C16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6" w:type="dxa"/>
            <w:shd w:val="clear" w:color="auto" w:fill="auto"/>
          </w:tcPr>
          <w:p w:rsidR="006F3F98" w:rsidRPr="006F3F98" w:rsidRDefault="006F3F98" w:rsidP="006F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>Hand</w:t>
            </w:r>
            <w:proofErr w:type="spellEnd"/>
            <w:r w:rsidRPr="006F3F98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публикаций. </w:t>
            </w:r>
          </w:p>
        </w:tc>
        <w:tc>
          <w:tcPr>
            <w:tcW w:w="727" w:type="dxa"/>
            <w:vAlign w:val="center"/>
          </w:tcPr>
          <w:p w:rsidR="006F3F98" w:rsidRPr="00990C97" w:rsidRDefault="006F3F98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F3F98" w:rsidRPr="004E3307" w:rsidRDefault="006F3F98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F3F9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</w:t>
            </w:r>
            <w:r w:rsidRPr="006F3F98">
              <w:rPr>
                <w:sz w:val="16"/>
                <w:szCs w:val="16"/>
              </w:rPr>
              <w:t>.11-</w:t>
            </w:r>
            <w:r>
              <w:rPr>
                <w:sz w:val="16"/>
                <w:szCs w:val="16"/>
              </w:rPr>
              <w:t>3</w:t>
            </w:r>
            <w:r w:rsidRPr="006F3F98">
              <w:rPr>
                <w:sz w:val="16"/>
                <w:szCs w:val="16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F98" w:rsidRPr="00123C16" w:rsidRDefault="006F3F98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FF3" w:rsidRPr="00123C16" w:rsidTr="00500087">
        <w:trPr>
          <w:cantSplit/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7A0FF3" w:rsidRPr="00660EDE" w:rsidRDefault="00660EDE" w:rsidP="0066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Основы создания анимации в </w:t>
            </w:r>
            <w:proofErr w:type="spellStart"/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Macromedia</w:t>
            </w:r>
            <w:proofErr w:type="spellEnd"/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Flash</w:t>
            </w:r>
            <w:proofErr w:type="spellEnd"/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часов)</w:t>
            </w: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создания анимации.  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44F99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Общие принципы работы со слоями.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Покадровая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Символы и экземпляры.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Motion-анимация. 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по пути. Слой </w:t>
            </w: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Guide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  (направляющий).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660EDE">
              <w:rPr>
                <w:sz w:val="16"/>
                <w:szCs w:val="16"/>
              </w:rPr>
              <w:t>.01-2</w:t>
            </w:r>
            <w:r>
              <w:rPr>
                <w:sz w:val="16"/>
                <w:szCs w:val="16"/>
              </w:rPr>
              <w:t>5</w:t>
            </w:r>
            <w:r w:rsidRPr="00660EDE">
              <w:rPr>
                <w:sz w:val="16"/>
                <w:szCs w:val="16"/>
              </w:rPr>
              <w:t>.01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Shape-анимация.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7</w:t>
            </w:r>
            <w:r w:rsidRPr="00660EDE">
              <w:rPr>
                <w:sz w:val="16"/>
                <w:szCs w:val="16"/>
              </w:rPr>
              <w:t>.01-0</w:t>
            </w:r>
            <w:r>
              <w:rPr>
                <w:sz w:val="16"/>
                <w:szCs w:val="16"/>
              </w:rPr>
              <w:t>1</w:t>
            </w:r>
            <w:r w:rsidRPr="00660EDE">
              <w:rPr>
                <w:sz w:val="16"/>
                <w:szCs w:val="16"/>
              </w:rPr>
              <w:t>.02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Управление изменен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иями формы с помощью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Hint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Озвучивание анимации. 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текстовыми полями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одном кадре.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  <w:r w:rsidRPr="00660EDE">
              <w:rPr>
                <w:sz w:val="16"/>
                <w:szCs w:val="16"/>
              </w:rPr>
              <w:t>.02-2</w:t>
            </w:r>
            <w:r>
              <w:rPr>
                <w:sz w:val="16"/>
                <w:szCs w:val="16"/>
              </w:rPr>
              <w:t>2</w:t>
            </w:r>
            <w:r w:rsidRPr="00660EDE">
              <w:rPr>
                <w:sz w:val="16"/>
                <w:szCs w:val="16"/>
              </w:rPr>
              <w:t>.02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Расчётная анимация типа </w:t>
            </w: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Shape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  <w:r w:rsidRPr="00660EDE">
              <w:rPr>
                <w:sz w:val="16"/>
                <w:szCs w:val="16"/>
              </w:rPr>
              <w:t>.02-</w:t>
            </w:r>
            <w:r>
              <w:rPr>
                <w:sz w:val="16"/>
                <w:szCs w:val="16"/>
              </w:rPr>
              <w:t>29</w:t>
            </w:r>
            <w:r w:rsidRPr="00660ED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Анимированная маска. Расчётная анимация типа </w:t>
            </w: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Motion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символа типа </w:t>
            </w: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Clip</w:t>
            </w:r>
            <w:proofErr w:type="spellEnd"/>
            <w:r w:rsidRPr="00660EDE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маски двигающейся по заданной траектории.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5F08C2" w:rsidRDefault="00660EDE" w:rsidP="002B349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Работа с кнопками. Кадры кнопки.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3E7A5B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Анимированная кнопка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2B3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3E7A5B" w:rsidRDefault="00660EDE" w:rsidP="002B3497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2B34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Использование сцен.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660ED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  <w:r w:rsidRPr="00660EDE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4</w:t>
            </w:r>
            <w:r w:rsidRPr="00660EDE">
              <w:rPr>
                <w:sz w:val="16"/>
                <w:szCs w:val="16"/>
              </w:rPr>
              <w:t>-1</w:t>
            </w:r>
            <w:r>
              <w:rPr>
                <w:sz w:val="16"/>
                <w:szCs w:val="16"/>
              </w:rPr>
              <w:t>1</w:t>
            </w:r>
            <w:r w:rsidRPr="00660EDE">
              <w:rPr>
                <w:sz w:val="16"/>
                <w:szCs w:val="16"/>
              </w:rPr>
              <w:t>.04</w:t>
            </w:r>
          </w:p>
        </w:tc>
        <w:tc>
          <w:tcPr>
            <w:tcW w:w="1134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2B3497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6" w:type="dxa"/>
            <w:shd w:val="clear" w:color="auto" w:fill="auto"/>
          </w:tcPr>
          <w:p w:rsidR="00660EDE" w:rsidRPr="00660EDE" w:rsidRDefault="00660EDE" w:rsidP="00660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EDE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работы с цветом. Создаем тест.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60EDE" w:rsidRPr="00660EDE" w:rsidRDefault="00660EDE" w:rsidP="00660EDE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  <w:r w:rsidRPr="00660EDE">
              <w:rPr>
                <w:sz w:val="16"/>
                <w:szCs w:val="16"/>
              </w:rPr>
              <w:t>.04-</w:t>
            </w:r>
            <w:r>
              <w:rPr>
                <w:sz w:val="16"/>
                <w:szCs w:val="16"/>
              </w:rPr>
              <w:t>18</w:t>
            </w:r>
            <w:r w:rsidRPr="00660EDE">
              <w:rPr>
                <w:sz w:val="16"/>
                <w:szCs w:val="16"/>
              </w:rPr>
              <w:t>.04</w:t>
            </w:r>
          </w:p>
        </w:tc>
        <w:tc>
          <w:tcPr>
            <w:tcW w:w="1134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0EDE" w:rsidRPr="00123C16" w:rsidTr="000C25EA">
        <w:trPr>
          <w:cantSplit/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660EDE" w:rsidRPr="00123C16" w:rsidRDefault="00F96505" w:rsidP="00F965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Разработка собственного </w:t>
            </w:r>
            <w:r w:rsidRPr="00DF27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Pr="00660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часов)</w:t>
            </w:r>
          </w:p>
        </w:tc>
      </w:tr>
      <w:tr w:rsidR="00660EDE" w:rsidRPr="00123C16" w:rsidTr="00CB5E8C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  <w:r w:rsidR="00F965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-34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660EDE" w:rsidRPr="00660EDE" w:rsidRDefault="00CB5E8C" w:rsidP="00CB5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проектом.</w:t>
            </w:r>
          </w:p>
        </w:tc>
        <w:tc>
          <w:tcPr>
            <w:tcW w:w="727" w:type="dxa"/>
            <w:vAlign w:val="center"/>
          </w:tcPr>
          <w:p w:rsidR="00660EDE" w:rsidRPr="00123C16" w:rsidRDefault="00660EDE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B5E8C" w:rsidRDefault="00660EDE" w:rsidP="00660EDE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660EDE">
              <w:rPr>
                <w:sz w:val="16"/>
                <w:szCs w:val="16"/>
              </w:rPr>
              <w:t>.04-2</w:t>
            </w:r>
            <w:r>
              <w:rPr>
                <w:sz w:val="16"/>
                <w:szCs w:val="16"/>
              </w:rPr>
              <w:t>5</w:t>
            </w:r>
            <w:r w:rsidRPr="00660EDE">
              <w:rPr>
                <w:sz w:val="16"/>
                <w:szCs w:val="16"/>
              </w:rPr>
              <w:t>.04</w:t>
            </w:r>
          </w:p>
          <w:p w:rsidR="00660EDE" w:rsidRDefault="00CB5E8C" w:rsidP="00660EDE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7</w:t>
            </w:r>
            <w:r w:rsidRPr="00660EDE">
              <w:rPr>
                <w:sz w:val="16"/>
                <w:szCs w:val="16"/>
              </w:rPr>
              <w:t>.04-0</w:t>
            </w:r>
            <w:r>
              <w:rPr>
                <w:sz w:val="16"/>
                <w:szCs w:val="16"/>
              </w:rPr>
              <w:t>2</w:t>
            </w:r>
            <w:r w:rsidRPr="00660EDE">
              <w:rPr>
                <w:sz w:val="16"/>
                <w:szCs w:val="16"/>
              </w:rPr>
              <w:t>.05</w:t>
            </w:r>
          </w:p>
          <w:p w:rsidR="00CB5E8C" w:rsidRDefault="00CB5E8C" w:rsidP="00660EDE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4</w:t>
            </w:r>
            <w:r w:rsidRPr="00660EDE">
              <w:rPr>
                <w:sz w:val="16"/>
                <w:szCs w:val="16"/>
              </w:rPr>
              <w:t>.05-</w:t>
            </w:r>
            <w:r>
              <w:rPr>
                <w:sz w:val="16"/>
                <w:szCs w:val="16"/>
              </w:rPr>
              <w:t>08</w:t>
            </w:r>
            <w:r w:rsidRPr="00660EDE">
              <w:rPr>
                <w:sz w:val="16"/>
                <w:szCs w:val="16"/>
              </w:rPr>
              <w:t>.05</w:t>
            </w:r>
          </w:p>
          <w:p w:rsidR="00CB5E8C" w:rsidRDefault="00CB5E8C" w:rsidP="00660EDE">
            <w:pPr>
              <w:pStyle w:val="Default"/>
              <w:jc w:val="center"/>
              <w:rPr>
                <w:sz w:val="16"/>
                <w:szCs w:val="16"/>
              </w:rPr>
            </w:pPr>
            <w:r w:rsidRPr="00660ED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660EDE">
              <w:rPr>
                <w:sz w:val="16"/>
                <w:szCs w:val="16"/>
              </w:rPr>
              <w:t>.05-1</w:t>
            </w:r>
            <w:r>
              <w:rPr>
                <w:sz w:val="16"/>
                <w:szCs w:val="16"/>
              </w:rPr>
              <w:t>6</w:t>
            </w:r>
            <w:r w:rsidRPr="00660EDE">
              <w:rPr>
                <w:sz w:val="16"/>
                <w:szCs w:val="16"/>
              </w:rPr>
              <w:t>.05</w:t>
            </w:r>
          </w:p>
          <w:p w:rsidR="00CB5E8C" w:rsidRPr="00660EDE" w:rsidRDefault="00CB5E8C" w:rsidP="00660ED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660EDE">
              <w:rPr>
                <w:sz w:val="16"/>
                <w:szCs w:val="16"/>
              </w:rPr>
              <w:t>.05-2</w:t>
            </w:r>
            <w:r>
              <w:rPr>
                <w:sz w:val="16"/>
                <w:szCs w:val="16"/>
              </w:rPr>
              <w:t>3</w:t>
            </w:r>
            <w:r w:rsidRPr="00660EDE">
              <w:rPr>
                <w:sz w:val="16"/>
                <w:szCs w:val="16"/>
              </w:rPr>
              <w:t>.05</w:t>
            </w:r>
          </w:p>
        </w:tc>
        <w:tc>
          <w:tcPr>
            <w:tcW w:w="1134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60EDE" w:rsidRPr="00123C16" w:rsidRDefault="00660EDE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5E8C" w:rsidRPr="00123C16" w:rsidTr="006D2E8C">
        <w:trPr>
          <w:cantSplit/>
          <w:trHeight w:val="28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CB5E8C" w:rsidRPr="00AD7288" w:rsidRDefault="00CB5E8C" w:rsidP="00CB5E8C">
            <w:pPr>
              <w:pStyle w:val="a4"/>
              <w:spacing w:before="0" w:beforeAutospacing="0"/>
              <w:jc w:val="right"/>
            </w:pPr>
            <w:r w:rsidRPr="00123C16">
              <w:rPr>
                <w:rFonts w:eastAsia="Calibri"/>
                <w:color w:val="000000"/>
              </w:rPr>
              <w:t xml:space="preserve"> Итого</w:t>
            </w:r>
            <w:r w:rsidRPr="00123C16">
              <w:rPr>
                <w:rFonts w:eastAsia="Calibri"/>
                <w:b/>
              </w:rPr>
              <w:t>:</w:t>
            </w:r>
          </w:p>
        </w:tc>
        <w:tc>
          <w:tcPr>
            <w:tcW w:w="727" w:type="dxa"/>
            <w:vAlign w:val="center"/>
          </w:tcPr>
          <w:p w:rsidR="00CB5E8C" w:rsidRPr="00123C16" w:rsidRDefault="00CB5E8C" w:rsidP="0066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15" w:type="dxa"/>
            <w:vAlign w:val="center"/>
          </w:tcPr>
          <w:p w:rsidR="00CB5E8C" w:rsidRPr="00660EDE" w:rsidRDefault="00CB5E8C" w:rsidP="00660ED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B5E8C" w:rsidRPr="00123C16" w:rsidRDefault="00CB5E8C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E8C" w:rsidRPr="00123C16" w:rsidRDefault="00CB5E8C" w:rsidP="00660E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4265" w:rsidRDefault="007C4265" w:rsidP="007C4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265" w:rsidRDefault="007C4265" w:rsidP="007C4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B4" w:rsidRDefault="000863B4" w:rsidP="00DB24BD">
      <w:pPr>
        <w:shd w:val="clear" w:color="auto" w:fill="FFFFFF"/>
        <w:tabs>
          <w:tab w:val="right" w:pos="96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863B4" w:rsidSect="00266A43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497" w:rsidRDefault="002B3497" w:rsidP="008520AE">
      <w:pPr>
        <w:spacing w:after="0" w:line="240" w:lineRule="auto"/>
      </w:pPr>
      <w:r>
        <w:separator/>
      </w:r>
    </w:p>
  </w:endnote>
  <w:endnote w:type="continuationSeparator" w:id="0">
    <w:p w:rsidR="002B3497" w:rsidRDefault="002B3497" w:rsidP="0085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497" w:rsidRDefault="002B3497" w:rsidP="008520AE">
      <w:pPr>
        <w:spacing w:after="0" w:line="240" w:lineRule="auto"/>
      </w:pPr>
      <w:r>
        <w:separator/>
      </w:r>
    </w:p>
  </w:footnote>
  <w:footnote w:type="continuationSeparator" w:id="0">
    <w:p w:rsidR="002B3497" w:rsidRDefault="002B3497" w:rsidP="00852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D62377C"/>
    <w:lvl w:ilvl="0">
      <w:numFmt w:val="bullet"/>
      <w:lvlText w:val="*"/>
      <w:lvlJc w:val="left"/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hanging="35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hanging="42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0000888"/>
    <w:lvl w:ilvl="0">
      <w:numFmt w:val="bullet"/>
      <w:lvlText w:val="–"/>
      <w:lvlJc w:val="left"/>
      <w:pPr>
        <w:ind w:hanging="4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–"/>
      <w:lvlJc w:val="left"/>
      <w:pPr>
        <w:ind w:hanging="35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46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0000088B"/>
    <w:lvl w:ilvl="0">
      <w:start w:val="2"/>
      <w:numFmt w:val="decimal"/>
      <w:lvlText w:val="%1."/>
      <w:lvlJc w:val="left"/>
      <w:pPr>
        <w:ind w:hanging="47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hanging="296"/>
      </w:pPr>
      <w:rPr>
        <w:rFonts w:ascii="Times New Roman" w:hAnsi="Times New Roman" w:cs="Times New Roman"/>
        <w:b/>
        <w:bCs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0000088C"/>
    <w:lvl w:ilvl="0">
      <w:start w:val="2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0000088D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0000088E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0000088F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hanging="428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hanging="282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hanging="64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hanging="54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numFmt w:val="bullet"/>
      <w:lvlText w:val=""/>
      <w:lvlJc w:val="left"/>
      <w:pPr>
        <w:ind w:hanging="567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00000896"/>
    <w:lvl w:ilvl="0">
      <w:start w:val="8"/>
      <w:numFmt w:val="decimal"/>
      <w:lvlText w:val="%1."/>
      <w:lvlJc w:val="left"/>
      <w:pPr>
        <w:ind w:hanging="213"/>
      </w:pPr>
      <w:rPr>
        <w:spacing w:val="1"/>
        <w:u w:val="thick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0000414"/>
    <w:multiLevelType w:val="multilevel"/>
    <w:tmpl w:val="00000897"/>
    <w:lvl w:ilvl="0">
      <w:numFmt w:val="bullet"/>
      <w:lvlText w:val="–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00000415"/>
    <w:multiLevelType w:val="multilevel"/>
    <w:tmpl w:val="00000898"/>
    <w:lvl w:ilvl="0">
      <w:numFmt w:val="bullet"/>
      <w:lvlText w:val="–"/>
      <w:lvlJc w:val="left"/>
      <w:pPr>
        <w:ind w:hanging="708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>
    <w:nsid w:val="00000416"/>
    <w:multiLevelType w:val="multilevel"/>
    <w:tmpl w:val="00000899"/>
    <w:lvl w:ilvl="0">
      <w:start w:val="1"/>
      <w:numFmt w:val="decimal"/>
      <w:lvlText w:val="%1)"/>
      <w:lvlJc w:val="left"/>
      <w:pPr>
        <w:ind w:hanging="30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>
    <w:nsid w:val="00000417"/>
    <w:multiLevelType w:val="multilevel"/>
    <w:tmpl w:val="0000089A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hanging="423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>
    <w:nsid w:val="0000041A"/>
    <w:multiLevelType w:val="multilevel"/>
    <w:tmpl w:val="0000089D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>
    <w:nsid w:val="0000041B"/>
    <w:multiLevelType w:val="multilevel"/>
    <w:tmpl w:val="0000089E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>
    <w:nsid w:val="0000041C"/>
    <w:multiLevelType w:val="multilevel"/>
    <w:tmpl w:val="0000089F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>
    <w:nsid w:val="03BA20C8"/>
    <w:multiLevelType w:val="singleLevel"/>
    <w:tmpl w:val="C73E3E42"/>
    <w:lvl w:ilvl="0">
      <w:start w:val="1"/>
      <w:numFmt w:val="decimal"/>
      <w:lvlText w:val="5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9">
    <w:nsid w:val="04393D92"/>
    <w:multiLevelType w:val="multilevel"/>
    <w:tmpl w:val="A6AA5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1B6235F0"/>
    <w:multiLevelType w:val="multilevel"/>
    <w:tmpl w:val="FC5A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1DBF4CE3"/>
    <w:multiLevelType w:val="hybridMultilevel"/>
    <w:tmpl w:val="D6E0FA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05B7A28"/>
    <w:multiLevelType w:val="hybridMultilevel"/>
    <w:tmpl w:val="4664E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D37F03"/>
    <w:multiLevelType w:val="hybridMultilevel"/>
    <w:tmpl w:val="DC288116"/>
    <w:lvl w:ilvl="0" w:tplc="0240A4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>
    <w:nsid w:val="257959D2"/>
    <w:multiLevelType w:val="hybridMultilevel"/>
    <w:tmpl w:val="502AD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EE3D45"/>
    <w:multiLevelType w:val="multilevel"/>
    <w:tmpl w:val="64B4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36510D1"/>
    <w:multiLevelType w:val="hybridMultilevel"/>
    <w:tmpl w:val="85AA66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47A0B1A"/>
    <w:multiLevelType w:val="hybridMultilevel"/>
    <w:tmpl w:val="1FAC4E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A7B66CD"/>
    <w:multiLevelType w:val="hybridMultilevel"/>
    <w:tmpl w:val="0C183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F83640"/>
    <w:multiLevelType w:val="hybridMultilevel"/>
    <w:tmpl w:val="E56CEF36"/>
    <w:lvl w:ilvl="0" w:tplc="8AC2C108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4367A8"/>
    <w:multiLevelType w:val="hybridMultilevel"/>
    <w:tmpl w:val="F006BCAA"/>
    <w:lvl w:ilvl="0" w:tplc="0240A4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240A4A6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1">
    <w:nsid w:val="737C1D89"/>
    <w:multiLevelType w:val="singleLevel"/>
    <w:tmpl w:val="DB32B9F8"/>
    <w:lvl w:ilvl="0">
      <w:start w:val="1"/>
      <w:numFmt w:val="decimal"/>
      <w:lvlText w:val="4.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2">
    <w:nsid w:val="7E456D11"/>
    <w:multiLevelType w:val="hybridMultilevel"/>
    <w:tmpl w:val="B6C2DA84"/>
    <w:lvl w:ilvl="0" w:tplc="9386E02A">
      <w:start w:val="1"/>
      <w:numFmt w:val="bullet"/>
      <w:pStyle w:val="a"/>
      <w:lvlText w:val=""/>
      <w:lvlJc w:val="left"/>
      <w:pPr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2"/>
  </w:num>
  <w:num w:numId="3">
    <w:abstractNumId w:val="39"/>
  </w:num>
  <w:num w:numId="4">
    <w:abstractNumId w:val="27"/>
  </w:num>
  <w:num w:numId="5">
    <w:abstractNumId w:val="26"/>
  </w:num>
  <w:num w:numId="6">
    <w:abstractNumId w:val="25"/>
  </w:num>
  <w:num w:numId="7">
    <w:abstractNumId w:val="24"/>
  </w:num>
  <w:num w:numId="8">
    <w:abstractNumId w:val="23"/>
  </w:num>
  <w:num w:numId="9">
    <w:abstractNumId w:val="22"/>
  </w:num>
  <w:num w:numId="10">
    <w:abstractNumId w:val="21"/>
  </w:num>
  <w:num w:numId="11">
    <w:abstractNumId w:val="20"/>
  </w:num>
  <w:num w:numId="12">
    <w:abstractNumId w:val="19"/>
  </w:num>
  <w:num w:numId="13">
    <w:abstractNumId w:val="18"/>
  </w:num>
  <w:num w:numId="14">
    <w:abstractNumId w:val="17"/>
  </w:num>
  <w:num w:numId="15">
    <w:abstractNumId w:val="16"/>
  </w:num>
  <w:num w:numId="16">
    <w:abstractNumId w:val="15"/>
  </w:num>
  <w:num w:numId="17">
    <w:abstractNumId w:val="14"/>
  </w:num>
  <w:num w:numId="18">
    <w:abstractNumId w:val="13"/>
  </w:num>
  <w:num w:numId="19">
    <w:abstractNumId w:val="12"/>
  </w:num>
  <w:num w:numId="20">
    <w:abstractNumId w:val="11"/>
  </w:num>
  <w:num w:numId="21">
    <w:abstractNumId w:val="10"/>
  </w:num>
  <w:num w:numId="22">
    <w:abstractNumId w:val="9"/>
  </w:num>
  <w:num w:numId="23">
    <w:abstractNumId w:val="8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32"/>
  </w:num>
  <w:num w:numId="32">
    <w:abstractNumId w:val="34"/>
  </w:num>
  <w:num w:numId="33">
    <w:abstractNumId w:val="35"/>
  </w:num>
  <w:num w:numId="34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41"/>
  </w:num>
  <w:num w:numId="37">
    <w:abstractNumId w:val="28"/>
  </w:num>
  <w:num w:numId="38">
    <w:abstractNumId w:val="37"/>
  </w:num>
  <w:num w:numId="39">
    <w:abstractNumId w:val="36"/>
  </w:num>
  <w:num w:numId="40">
    <w:abstractNumId w:val="31"/>
  </w:num>
  <w:num w:numId="41">
    <w:abstractNumId w:val="38"/>
  </w:num>
  <w:num w:numId="42">
    <w:abstractNumId w:val="29"/>
  </w:num>
  <w:num w:numId="43">
    <w:abstractNumId w:val="30"/>
  </w:num>
  <w:num w:numId="44">
    <w:abstractNumId w:val="4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147"/>
    <w:rsid w:val="00005F2A"/>
    <w:rsid w:val="00005FF5"/>
    <w:rsid w:val="00010F12"/>
    <w:rsid w:val="00015707"/>
    <w:rsid w:val="000175F7"/>
    <w:rsid w:val="00022C7C"/>
    <w:rsid w:val="00027321"/>
    <w:rsid w:val="0003277E"/>
    <w:rsid w:val="00036E7C"/>
    <w:rsid w:val="000374E0"/>
    <w:rsid w:val="0004003B"/>
    <w:rsid w:val="00042E8A"/>
    <w:rsid w:val="00045465"/>
    <w:rsid w:val="000534CE"/>
    <w:rsid w:val="00070DD9"/>
    <w:rsid w:val="00076868"/>
    <w:rsid w:val="00084952"/>
    <w:rsid w:val="000863B4"/>
    <w:rsid w:val="00087D37"/>
    <w:rsid w:val="00091DCC"/>
    <w:rsid w:val="00093077"/>
    <w:rsid w:val="00093613"/>
    <w:rsid w:val="00094892"/>
    <w:rsid w:val="000A1AA1"/>
    <w:rsid w:val="000A3A11"/>
    <w:rsid w:val="000C3A12"/>
    <w:rsid w:val="000C4F6C"/>
    <w:rsid w:val="000C5389"/>
    <w:rsid w:val="000C544A"/>
    <w:rsid w:val="000D3EBE"/>
    <w:rsid w:val="000D5AED"/>
    <w:rsid w:val="000E2FCF"/>
    <w:rsid w:val="000E3368"/>
    <w:rsid w:val="000E40C5"/>
    <w:rsid w:val="000E62DA"/>
    <w:rsid w:val="000F06D9"/>
    <w:rsid w:val="000F6B3F"/>
    <w:rsid w:val="001008BB"/>
    <w:rsid w:val="00100FF8"/>
    <w:rsid w:val="001060A1"/>
    <w:rsid w:val="001076B1"/>
    <w:rsid w:val="00110CB2"/>
    <w:rsid w:val="0011290D"/>
    <w:rsid w:val="00113028"/>
    <w:rsid w:val="00113CC6"/>
    <w:rsid w:val="00123C16"/>
    <w:rsid w:val="00124EC0"/>
    <w:rsid w:val="00127D87"/>
    <w:rsid w:val="001336AA"/>
    <w:rsid w:val="00137B00"/>
    <w:rsid w:val="001431A0"/>
    <w:rsid w:val="001453F6"/>
    <w:rsid w:val="001468BE"/>
    <w:rsid w:val="00151112"/>
    <w:rsid w:val="00151470"/>
    <w:rsid w:val="001547FB"/>
    <w:rsid w:val="00155F7D"/>
    <w:rsid w:val="00157248"/>
    <w:rsid w:val="00157542"/>
    <w:rsid w:val="001660BF"/>
    <w:rsid w:val="001716D4"/>
    <w:rsid w:val="001724BC"/>
    <w:rsid w:val="001765A0"/>
    <w:rsid w:val="00176F4D"/>
    <w:rsid w:val="001918A4"/>
    <w:rsid w:val="00196D4B"/>
    <w:rsid w:val="001A3341"/>
    <w:rsid w:val="001A40A4"/>
    <w:rsid w:val="001A55DF"/>
    <w:rsid w:val="001A6FCD"/>
    <w:rsid w:val="001B1E76"/>
    <w:rsid w:val="001B3374"/>
    <w:rsid w:val="001C60F4"/>
    <w:rsid w:val="001C7074"/>
    <w:rsid w:val="001C7EF6"/>
    <w:rsid w:val="001D057E"/>
    <w:rsid w:val="001D2C56"/>
    <w:rsid w:val="001D60D1"/>
    <w:rsid w:val="001E4DD5"/>
    <w:rsid w:val="0020264F"/>
    <w:rsid w:val="002037B2"/>
    <w:rsid w:val="002072A4"/>
    <w:rsid w:val="00212D09"/>
    <w:rsid w:val="00213364"/>
    <w:rsid w:val="002201BF"/>
    <w:rsid w:val="002243B8"/>
    <w:rsid w:val="002248DA"/>
    <w:rsid w:val="00225240"/>
    <w:rsid w:val="00236FDD"/>
    <w:rsid w:val="002378BF"/>
    <w:rsid w:val="002450DC"/>
    <w:rsid w:val="00246A34"/>
    <w:rsid w:val="00254217"/>
    <w:rsid w:val="00257F6A"/>
    <w:rsid w:val="00260702"/>
    <w:rsid w:val="00265498"/>
    <w:rsid w:val="0026622B"/>
    <w:rsid w:val="00266A43"/>
    <w:rsid w:val="0026759A"/>
    <w:rsid w:val="0027285C"/>
    <w:rsid w:val="00273022"/>
    <w:rsid w:val="00280055"/>
    <w:rsid w:val="0028063D"/>
    <w:rsid w:val="00290CD3"/>
    <w:rsid w:val="0029140B"/>
    <w:rsid w:val="0029795D"/>
    <w:rsid w:val="00297CBD"/>
    <w:rsid w:val="002A17EB"/>
    <w:rsid w:val="002A308A"/>
    <w:rsid w:val="002A5211"/>
    <w:rsid w:val="002A5533"/>
    <w:rsid w:val="002B0723"/>
    <w:rsid w:val="002B216E"/>
    <w:rsid w:val="002B3497"/>
    <w:rsid w:val="002C573C"/>
    <w:rsid w:val="002C5AC9"/>
    <w:rsid w:val="002C70CB"/>
    <w:rsid w:val="002D06AC"/>
    <w:rsid w:val="002D0D67"/>
    <w:rsid w:val="002D405F"/>
    <w:rsid w:val="002D45C4"/>
    <w:rsid w:val="002D5B5A"/>
    <w:rsid w:val="002D7F68"/>
    <w:rsid w:val="002E5BD2"/>
    <w:rsid w:val="002E7013"/>
    <w:rsid w:val="002F0479"/>
    <w:rsid w:val="002F0542"/>
    <w:rsid w:val="002F0CB7"/>
    <w:rsid w:val="002F7C1A"/>
    <w:rsid w:val="0030123D"/>
    <w:rsid w:val="00306DEE"/>
    <w:rsid w:val="00307687"/>
    <w:rsid w:val="00312A6C"/>
    <w:rsid w:val="00321CD9"/>
    <w:rsid w:val="00322041"/>
    <w:rsid w:val="00331048"/>
    <w:rsid w:val="0033158C"/>
    <w:rsid w:val="0033173B"/>
    <w:rsid w:val="00341B9C"/>
    <w:rsid w:val="00343763"/>
    <w:rsid w:val="003450C8"/>
    <w:rsid w:val="003463E6"/>
    <w:rsid w:val="003469EB"/>
    <w:rsid w:val="00351FE8"/>
    <w:rsid w:val="00355F3F"/>
    <w:rsid w:val="00362EFA"/>
    <w:rsid w:val="003639B1"/>
    <w:rsid w:val="00367229"/>
    <w:rsid w:val="0037088D"/>
    <w:rsid w:val="0037778B"/>
    <w:rsid w:val="003804B7"/>
    <w:rsid w:val="00386A72"/>
    <w:rsid w:val="0039526A"/>
    <w:rsid w:val="0039720B"/>
    <w:rsid w:val="003A0042"/>
    <w:rsid w:val="003A22B0"/>
    <w:rsid w:val="003A2AC1"/>
    <w:rsid w:val="003B0767"/>
    <w:rsid w:val="003B2D46"/>
    <w:rsid w:val="003B3BB1"/>
    <w:rsid w:val="003B486B"/>
    <w:rsid w:val="003C3A16"/>
    <w:rsid w:val="003C42D1"/>
    <w:rsid w:val="003D1172"/>
    <w:rsid w:val="003D65A7"/>
    <w:rsid w:val="003E1032"/>
    <w:rsid w:val="003E1FAE"/>
    <w:rsid w:val="003E3E79"/>
    <w:rsid w:val="003F0059"/>
    <w:rsid w:val="003F07FA"/>
    <w:rsid w:val="003F1DA6"/>
    <w:rsid w:val="003F1F5E"/>
    <w:rsid w:val="003F404E"/>
    <w:rsid w:val="003F42FB"/>
    <w:rsid w:val="00403120"/>
    <w:rsid w:val="00404D28"/>
    <w:rsid w:val="00406E4A"/>
    <w:rsid w:val="00414AFB"/>
    <w:rsid w:val="00415E34"/>
    <w:rsid w:val="004202B5"/>
    <w:rsid w:val="00420CB7"/>
    <w:rsid w:val="0042191B"/>
    <w:rsid w:val="00424A2F"/>
    <w:rsid w:val="00426052"/>
    <w:rsid w:val="00426B53"/>
    <w:rsid w:val="0043329D"/>
    <w:rsid w:val="0044218B"/>
    <w:rsid w:val="00450773"/>
    <w:rsid w:val="00452808"/>
    <w:rsid w:val="0045478A"/>
    <w:rsid w:val="00456727"/>
    <w:rsid w:val="00461EC7"/>
    <w:rsid w:val="00472ED7"/>
    <w:rsid w:val="00474B04"/>
    <w:rsid w:val="004915B8"/>
    <w:rsid w:val="004920FD"/>
    <w:rsid w:val="004A0F59"/>
    <w:rsid w:val="004A55CB"/>
    <w:rsid w:val="004A5E13"/>
    <w:rsid w:val="004A712A"/>
    <w:rsid w:val="004A793A"/>
    <w:rsid w:val="004B12F1"/>
    <w:rsid w:val="004B1BC4"/>
    <w:rsid w:val="004B200A"/>
    <w:rsid w:val="004B400D"/>
    <w:rsid w:val="004D18DF"/>
    <w:rsid w:val="004D1C62"/>
    <w:rsid w:val="004E0E72"/>
    <w:rsid w:val="004E21A3"/>
    <w:rsid w:val="004F297B"/>
    <w:rsid w:val="004F6ACB"/>
    <w:rsid w:val="0050288E"/>
    <w:rsid w:val="00504BBB"/>
    <w:rsid w:val="0050630E"/>
    <w:rsid w:val="00506E32"/>
    <w:rsid w:val="00510EAA"/>
    <w:rsid w:val="00516786"/>
    <w:rsid w:val="00520A5C"/>
    <w:rsid w:val="00535446"/>
    <w:rsid w:val="00540920"/>
    <w:rsid w:val="00543BDC"/>
    <w:rsid w:val="005524E6"/>
    <w:rsid w:val="00553088"/>
    <w:rsid w:val="00554E4B"/>
    <w:rsid w:val="00562E7B"/>
    <w:rsid w:val="00571900"/>
    <w:rsid w:val="005737CF"/>
    <w:rsid w:val="00573B1F"/>
    <w:rsid w:val="00575411"/>
    <w:rsid w:val="00576008"/>
    <w:rsid w:val="00592EB1"/>
    <w:rsid w:val="005937A0"/>
    <w:rsid w:val="005951C8"/>
    <w:rsid w:val="005954DA"/>
    <w:rsid w:val="00596439"/>
    <w:rsid w:val="00597415"/>
    <w:rsid w:val="005A0C80"/>
    <w:rsid w:val="005A75A3"/>
    <w:rsid w:val="005B3B56"/>
    <w:rsid w:val="005C3194"/>
    <w:rsid w:val="005C3EF7"/>
    <w:rsid w:val="005D2E73"/>
    <w:rsid w:val="005D388D"/>
    <w:rsid w:val="005D4B8F"/>
    <w:rsid w:val="005D742A"/>
    <w:rsid w:val="005F1A09"/>
    <w:rsid w:val="005F2B64"/>
    <w:rsid w:val="005F4DBF"/>
    <w:rsid w:val="005F5155"/>
    <w:rsid w:val="005F57E8"/>
    <w:rsid w:val="005F618F"/>
    <w:rsid w:val="00600364"/>
    <w:rsid w:val="00607243"/>
    <w:rsid w:val="006126BD"/>
    <w:rsid w:val="00623D13"/>
    <w:rsid w:val="006241FE"/>
    <w:rsid w:val="00627A38"/>
    <w:rsid w:val="0063382E"/>
    <w:rsid w:val="0063611A"/>
    <w:rsid w:val="006367F7"/>
    <w:rsid w:val="00640646"/>
    <w:rsid w:val="00641E17"/>
    <w:rsid w:val="006507F5"/>
    <w:rsid w:val="006566CC"/>
    <w:rsid w:val="006571BE"/>
    <w:rsid w:val="00660EDE"/>
    <w:rsid w:val="00661A04"/>
    <w:rsid w:val="00662774"/>
    <w:rsid w:val="006649FE"/>
    <w:rsid w:val="00666A55"/>
    <w:rsid w:val="00667195"/>
    <w:rsid w:val="00667A6D"/>
    <w:rsid w:val="00680E3D"/>
    <w:rsid w:val="00681EA2"/>
    <w:rsid w:val="006836BB"/>
    <w:rsid w:val="00683703"/>
    <w:rsid w:val="00684BE7"/>
    <w:rsid w:val="00685880"/>
    <w:rsid w:val="00686006"/>
    <w:rsid w:val="006A6AF2"/>
    <w:rsid w:val="006B0BBB"/>
    <w:rsid w:val="006B1E4A"/>
    <w:rsid w:val="006C4AD2"/>
    <w:rsid w:val="006C5948"/>
    <w:rsid w:val="006D1D78"/>
    <w:rsid w:val="006D2C51"/>
    <w:rsid w:val="006E0FEB"/>
    <w:rsid w:val="006E346B"/>
    <w:rsid w:val="006E44E2"/>
    <w:rsid w:val="006E4D2B"/>
    <w:rsid w:val="006E6277"/>
    <w:rsid w:val="006F3759"/>
    <w:rsid w:val="006F3F98"/>
    <w:rsid w:val="0070112D"/>
    <w:rsid w:val="00702565"/>
    <w:rsid w:val="00703CBF"/>
    <w:rsid w:val="00711153"/>
    <w:rsid w:val="0071304A"/>
    <w:rsid w:val="00713823"/>
    <w:rsid w:val="00716098"/>
    <w:rsid w:val="0071678F"/>
    <w:rsid w:val="00730150"/>
    <w:rsid w:val="007305BC"/>
    <w:rsid w:val="00737E1A"/>
    <w:rsid w:val="00737EFD"/>
    <w:rsid w:val="00745600"/>
    <w:rsid w:val="007514EC"/>
    <w:rsid w:val="00752CBC"/>
    <w:rsid w:val="00757710"/>
    <w:rsid w:val="00767673"/>
    <w:rsid w:val="00774939"/>
    <w:rsid w:val="0078098F"/>
    <w:rsid w:val="00780B12"/>
    <w:rsid w:val="00796E19"/>
    <w:rsid w:val="007A0FF3"/>
    <w:rsid w:val="007A3819"/>
    <w:rsid w:val="007A4533"/>
    <w:rsid w:val="007A4D2E"/>
    <w:rsid w:val="007A5503"/>
    <w:rsid w:val="007A593E"/>
    <w:rsid w:val="007B1E60"/>
    <w:rsid w:val="007C0C61"/>
    <w:rsid w:val="007C18EB"/>
    <w:rsid w:val="007C2A8C"/>
    <w:rsid w:val="007C4265"/>
    <w:rsid w:val="007C62B1"/>
    <w:rsid w:val="007C70AB"/>
    <w:rsid w:val="007D078D"/>
    <w:rsid w:val="007D5E4F"/>
    <w:rsid w:val="007D602B"/>
    <w:rsid w:val="007D73DF"/>
    <w:rsid w:val="007E04F2"/>
    <w:rsid w:val="007E4F82"/>
    <w:rsid w:val="007F096E"/>
    <w:rsid w:val="008019E5"/>
    <w:rsid w:val="0081027F"/>
    <w:rsid w:val="008159AE"/>
    <w:rsid w:val="008170CA"/>
    <w:rsid w:val="00820D76"/>
    <w:rsid w:val="00824492"/>
    <w:rsid w:val="00827B6D"/>
    <w:rsid w:val="0083019B"/>
    <w:rsid w:val="008328C6"/>
    <w:rsid w:val="00835C2F"/>
    <w:rsid w:val="00836635"/>
    <w:rsid w:val="00840928"/>
    <w:rsid w:val="0084323E"/>
    <w:rsid w:val="0084410F"/>
    <w:rsid w:val="00851A9D"/>
    <w:rsid w:val="008520AE"/>
    <w:rsid w:val="00855A47"/>
    <w:rsid w:val="00871046"/>
    <w:rsid w:val="00873F2F"/>
    <w:rsid w:val="0087478D"/>
    <w:rsid w:val="00875CA8"/>
    <w:rsid w:val="008769BE"/>
    <w:rsid w:val="008809A5"/>
    <w:rsid w:val="00882C62"/>
    <w:rsid w:val="00884EC3"/>
    <w:rsid w:val="00892C2F"/>
    <w:rsid w:val="008951C5"/>
    <w:rsid w:val="00896A2A"/>
    <w:rsid w:val="008A038F"/>
    <w:rsid w:val="008A5620"/>
    <w:rsid w:val="008C3668"/>
    <w:rsid w:val="008D48B4"/>
    <w:rsid w:val="008D5849"/>
    <w:rsid w:val="008E2213"/>
    <w:rsid w:val="008F3EEF"/>
    <w:rsid w:val="0090138E"/>
    <w:rsid w:val="009027F5"/>
    <w:rsid w:val="009072D9"/>
    <w:rsid w:val="00924AAD"/>
    <w:rsid w:val="0092653F"/>
    <w:rsid w:val="00932CF5"/>
    <w:rsid w:val="00933348"/>
    <w:rsid w:val="00934385"/>
    <w:rsid w:val="00934DB4"/>
    <w:rsid w:val="00937D28"/>
    <w:rsid w:val="00953B41"/>
    <w:rsid w:val="009638A1"/>
    <w:rsid w:val="00967150"/>
    <w:rsid w:val="00971275"/>
    <w:rsid w:val="0097652E"/>
    <w:rsid w:val="0097765B"/>
    <w:rsid w:val="00977B6F"/>
    <w:rsid w:val="00981CE9"/>
    <w:rsid w:val="0098454E"/>
    <w:rsid w:val="00985874"/>
    <w:rsid w:val="0098635E"/>
    <w:rsid w:val="00990C97"/>
    <w:rsid w:val="00994308"/>
    <w:rsid w:val="00996970"/>
    <w:rsid w:val="0099706D"/>
    <w:rsid w:val="009A0E4A"/>
    <w:rsid w:val="009A2AB8"/>
    <w:rsid w:val="009C0029"/>
    <w:rsid w:val="009C29CA"/>
    <w:rsid w:val="009C6A41"/>
    <w:rsid w:val="009D156E"/>
    <w:rsid w:val="009D1D77"/>
    <w:rsid w:val="009D35BF"/>
    <w:rsid w:val="009D4055"/>
    <w:rsid w:val="009D6577"/>
    <w:rsid w:val="009D7BC7"/>
    <w:rsid w:val="009F3B94"/>
    <w:rsid w:val="00A029D6"/>
    <w:rsid w:val="00A072C0"/>
    <w:rsid w:val="00A10404"/>
    <w:rsid w:val="00A16F5B"/>
    <w:rsid w:val="00A239DD"/>
    <w:rsid w:val="00A34FC5"/>
    <w:rsid w:val="00A35C51"/>
    <w:rsid w:val="00A4102E"/>
    <w:rsid w:val="00A427D0"/>
    <w:rsid w:val="00A464D7"/>
    <w:rsid w:val="00A51F9D"/>
    <w:rsid w:val="00A5331C"/>
    <w:rsid w:val="00A642EC"/>
    <w:rsid w:val="00A64907"/>
    <w:rsid w:val="00A73B0C"/>
    <w:rsid w:val="00A73EE5"/>
    <w:rsid w:val="00A77CA9"/>
    <w:rsid w:val="00A8275D"/>
    <w:rsid w:val="00A92ED4"/>
    <w:rsid w:val="00AA3B55"/>
    <w:rsid w:val="00AA523C"/>
    <w:rsid w:val="00AA7E31"/>
    <w:rsid w:val="00AC1B1A"/>
    <w:rsid w:val="00AC29CE"/>
    <w:rsid w:val="00AC3DEC"/>
    <w:rsid w:val="00AC5E3F"/>
    <w:rsid w:val="00AE2FCB"/>
    <w:rsid w:val="00AE7D20"/>
    <w:rsid w:val="00AF0318"/>
    <w:rsid w:val="00AF41DC"/>
    <w:rsid w:val="00B05AE4"/>
    <w:rsid w:val="00B12173"/>
    <w:rsid w:val="00B14692"/>
    <w:rsid w:val="00B163E6"/>
    <w:rsid w:val="00B22161"/>
    <w:rsid w:val="00B27680"/>
    <w:rsid w:val="00B37CE0"/>
    <w:rsid w:val="00B42C73"/>
    <w:rsid w:val="00B42EA8"/>
    <w:rsid w:val="00B43FF1"/>
    <w:rsid w:val="00B4422D"/>
    <w:rsid w:val="00B47CB5"/>
    <w:rsid w:val="00B514D5"/>
    <w:rsid w:val="00B52A79"/>
    <w:rsid w:val="00B556F9"/>
    <w:rsid w:val="00B5638F"/>
    <w:rsid w:val="00B568F3"/>
    <w:rsid w:val="00B6306C"/>
    <w:rsid w:val="00B65196"/>
    <w:rsid w:val="00B65CDE"/>
    <w:rsid w:val="00B7658E"/>
    <w:rsid w:val="00B7750C"/>
    <w:rsid w:val="00B81EBF"/>
    <w:rsid w:val="00B90B23"/>
    <w:rsid w:val="00B9231E"/>
    <w:rsid w:val="00B97897"/>
    <w:rsid w:val="00BA7912"/>
    <w:rsid w:val="00BC2646"/>
    <w:rsid w:val="00BC5266"/>
    <w:rsid w:val="00BD21B0"/>
    <w:rsid w:val="00BE365E"/>
    <w:rsid w:val="00BE5557"/>
    <w:rsid w:val="00BF3C35"/>
    <w:rsid w:val="00BF3DAE"/>
    <w:rsid w:val="00C03ECF"/>
    <w:rsid w:val="00C06619"/>
    <w:rsid w:val="00C130A7"/>
    <w:rsid w:val="00C211CC"/>
    <w:rsid w:val="00C22A15"/>
    <w:rsid w:val="00C2337E"/>
    <w:rsid w:val="00C2374F"/>
    <w:rsid w:val="00C24606"/>
    <w:rsid w:val="00C332A8"/>
    <w:rsid w:val="00C359D9"/>
    <w:rsid w:val="00C3698F"/>
    <w:rsid w:val="00C4232E"/>
    <w:rsid w:val="00C4551F"/>
    <w:rsid w:val="00C47951"/>
    <w:rsid w:val="00C515F6"/>
    <w:rsid w:val="00C53808"/>
    <w:rsid w:val="00C54564"/>
    <w:rsid w:val="00C547BA"/>
    <w:rsid w:val="00C54BEE"/>
    <w:rsid w:val="00C56B12"/>
    <w:rsid w:val="00C61DB9"/>
    <w:rsid w:val="00C647C1"/>
    <w:rsid w:val="00C71C58"/>
    <w:rsid w:val="00C779DB"/>
    <w:rsid w:val="00C85FEF"/>
    <w:rsid w:val="00C86EB4"/>
    <w:rsid w:val="00C87D99"/>
    <w:rsid w:val="00C941BE"/>
    <w:rsid w:val="00CA4E63"/>
    <w:rsid w:val="00CA5372"/>
    <w:rsid w:val="00CA57B9"/>
    <w:rsid w:val="00CB090C"/>
    <w:rsid w:val="00CB2DE3"/>
    <w:rsid w:val="00CB5E8C"/>
    <w:rsid w:val="00CB6DEA"/>
    <w:rsid w:val="00CC256F"/>
    <w:rsid w:val="00CC4345"/>
    <w:rsid w:val="00CD02D9"/>
    <w:rsid w:val="00CD31A6"/>
    <w:rsid w:val="00CD722F"/>
    <w:rsid w:val="00CE25F8"/>
    <w:rsid w:val="00CE543C"/>
    <w:rsid w:val="00CF3016"/>
    <w:rsid w:val="00CF4126"/>
    <w:rsid w:val="00CF50BA"/>
    <w:rsid w:val="00CF57FA"/>
    <w:rsid w:val="00CF6970"/>
    <w:rsid w:val="00CF6C11"/>
    <w:rsid w:val="00D011B6"/>
    <w:rsid w:val="00D0303E"/>
    <w:rsid w:val="00D031A4"/>
    <w:rsid w:val="00D10C4E"/>
    <w:rsid w:val="00D135FA"/>
    <w:rsid w:val="00D14263"/>
    <w:rsid w:val="00D144DA"/>
    <w:rsid w:val="00D20C42"/>
    <w:rsid w:val="00D21094"/>
    <w:rsid w:val="00D2258A"/>
    <w:rsid w:val="00D2703C"/>
    <w:rsid w:val="00D302A3"/>
    <w:rsid w:val="00D3100F"/>
    <w:rsid w:val="00D3148B"/>
    <w:rsid w:val="00D332A5"/>
    <w:rsid w:val="00D4050D"/>
    <w:rsid w:val="00D568C1"/>
    <w:rsid w:val="00D6068F"/>
    <w:rsid w:val="00D66414"/>
    <w:rsid w:val="00D71416"/>
    <w:rsid w:val="00D74F4D"/>
    <w:rsid w:val="00D8132F"/>
    <w:rsid w:val="00D81739"/>
    <w:rsid w:val="00D81CA6"/>
    <w:rsid w:val="00D95BE2"/>
    <w:rsid w:val="00D97140"/>
    <w:rsid w:val="00DA1FE4"/>
    <w:rsid w:val="00DB0BCD"/>
    <w:rsid w:val="00DB24BD"/>
    <w:rsid w:val="00DB49B0"/>
    <w:rsid w:val="00DB5726"/>
    <w:rsid w:val="00DC4CFE"/>
    <w:rsid w:val="00DC5A8B"/>
    <w:rsid w:val="00DD62AB"/>
    <w:rsid w:val="00DE26B5"/>
    <w:rsid w:val="00DE45EB"/>
    <w:rsid w:val="00DE513E"/>
    <w:rsid w:val="00DE5BB2"/>
    <w:rsid w:val="00DE6ED2"/>
    <w:rsid w:val="00DE78E7"/>
    <w:rsid w:val="00DF00B2"/>
    <w:rsid w:val="00E00634"/>
    <w:rsid w:val="00E06D07"/>
    <w:rsid w:val="00E10C7A"/>
    <w:rsid w:val="00E14242"/>
    <w:rsid w:val="00E14A01"/>
    <w:rsid w:val="00E154E6"/>
    <w:rsid w:val="00E212E3"/>
    <w:rsid w:val="00E22AA9"/>
    <w:rsid w:val="00E27EE0"/>
    <w:rsid w:val="00E3092B"/>
    <w:rsid w:val="00E31033"/>
    <w:rsid w:val="00E32084"/>
    <w:rsid w:val="00E37771"/>
    <w:rsid w:val="00E43BA9"/>
    <w:rsid w:val="00E46557"/>
    <w:rsid w:val="00E50203"/>
    <w:rsid w:val="00E51D97"/>
    <w:rsid w:val="00E54CE4"/>
    <w:rsid w:val="00E55178"/>
    <w:rsid w:val="00E57609"/>
    <w:rsid w:val="00E6048F"/>
    <w:rsid w:val="00E62B2C"/>
    <w:rsid w:val="00E65FAD"/>
    <w:rsid w:val="00E6715C"/>
    <w:rsid w:val="00E724D6"/>
    <w:rsid w:val="00E802D7"/>
    <w:rsid w:val="00E8075D"/>
    <w:rsid w:val="00E81245"/>
    <w:rsid w:val="00E83FDF"/>
    <w:rsid w:val="00E84883"/>
    <w:rsid w:val="00E904F9"/>
    <w:rsid w:val="00EA24CE"/>
    <w:rsid w:val="00EA6372"/>
    <w:rsid w:val="00EB2325"/>
    <w:rsid w:val="00EB3C11"/>
    <w:rsid w:val="00EC06A4"/>
    <w:rsid w:val="00ED1B3F"/>
    <w:rsid w:val="00ED779E"/>
    <w:rsid w:val="00EE10B2"/>
    <w:rsid w:val="00EE3F06"/>
    <w:rsid w:val="00EE6781"/>
    <w:rsid w:val="00EF4B62"/>
    <w:rsid w:val="00F06371"/>
    <w:rsid w:val="00F10F17"/>
    <w:rsid w:val="00F11AEA"/>
    <w:rsid w:val="00F203AE"/>
    <w:rsid w:val="00F22067"/>
    <w:rsid w:val="00F24ABF"/>
    <w:rsid w:val="00F32522"/>
    <w:rsid w:val="00F427F8"/>
    <w:rsid w:val="00F461C7"/>
    <w:rsid w:val="00F545E1"/>
    <w:rsid w:val="00F56CD8"/>
    <w:rsid w:val="00F57E1D"/>
    <w:rsid w:val="00F73AB4"/>
    <w:rsid w:val="00F73F7A"/>
    <w:rsid w:val="00F758DA"/>
    <w:rsid w:val="00F76A6F"/>
    <w:rsid w:val="00F945D2"/>
    <w:rsid w:val="00F96505"/>
    <w:rsid w:val="00FA0218"/>
    <w:rsid w:val="00FA0F8C"/>
    <w:rsid w:val="00FA2D7D"/>
    <w:rsid w:val="00FA71ED"/>
    <w:rsid w:val="00FB2437"/>
    <w:rsid w:val="00FB256F"/>
    <w:rsid w:val="00FB2EAE"/>
    <w:rsid w:val="00FB3351"/>
    <w:rsid w:val="00FB5C8C"/>
    <w:rsid w:val="00FB6945"/>
    <w:rsid w:val="00FB7D77"/>
    <w:rsid w:val="00FC0B80"/>
    <w:rsid w:val="00FC7147"/>
    <w:rsid w:val="00FD0F0B"/>
    <w:rsid w:val="00FD3510"/>
    <w:rsid w:val="00FD5A93"/>
    <w:rsid w:val="00FD6576"/>
    <w:rsid w:val="00FE36AE"/>
    <w:rsid w:val="00FE7930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7147"/>
  </w:style>
  <w:style w:type="paragraph" w:styleId="2">
    <w:name w:val="heading 2"/>
    <w:basedOn w:val="a0"/>
    <w:next w:val="a0"/>
    <w:link w:val="20"/>
    <w:qFormat/>
    <w:rsid w:val="0078098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C71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C714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8098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7809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0"/>
    <w:uiPriority w:val="99"/>
    <w:rsid w:val="0078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8098F"/>
  </w:style>
  <w:style w:type="paragraph" w:styleId="a5">
    <w:name w:val="List Paragraph"/>
    <w:basedOn w:val="a0"/>
    <w:uiPriority w:val="1"/>
    <w:qFormat/>
    <w:rsid w:val="00266A43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8520AE"/>
  </w:style>
  <w:style w:type="paragraph" w:styleId="a8">
    <w:name w:val="footer"/>
    <w:basedOn w:val="a0"/>
    <w:link w:val="a9"/>
    <w:uiPriority w:val="99"/>
    <w:semiHidden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8520AE"/>
  </w:style>
  <w:style w:type="paragraph" w:customStyle="1" w:styleId="aa">
    <w:name w:val="Таблицы (моноширинный)"/>
    <w:basedOn w:val="a0"/>
    <w:next w:val="a0"/>
    <w:rsid w:val="008520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i/>
      <w:iCs/>
      <w:sz w:val="20"/>
      <w:szCs w:val="20"/>
      <w:lang w:eastAsia="ru-RU"/>
    </w:rPr>
  </w:style>
  <w:style w:type="character" w:styleId="ab">
    <w:name w:val="Hyperlink"/>
    <w:rsid w:val="00D14263"/>
    <w:rPr>
      <w:color w:val="0000FF"/>
      <w:u w:val="single"/>
    </w:rPr>
  </w:style>
  <w:style w:type="paragraph" w:styleId="ac">
    <w:name w:val="Body Text Indent"/>
    <w:basedOn w:val="a0"/>
    <w:link w:val="ad"/>
    <w:rsid w:val="00123C1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1"/>
    <w:link w:val="ac"/>
    <w:rsid w:val="00123C16"/>
    <w:rPr>
      <w:rFonts w:ascii="Calibri" w:eastAsia="Calibri" w:hAnsi="Calibri" w:cs="Times New Roman"/>
    </w:rPr>
  </w:style>
  <w:style w:type="paragraph" w:styleId="ae">
    <w:name w:val="No Spacing"/>
    <w:qFormat/>
    <w:rsid w:val="000F6B3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a">
    <w:name w:val="Списоки"/>
    <w:basedOn w:val="a5"/>
    <w:link w:val="af"/>
    <w:qFormat/>
    <w:rsid w:val="00CD31A6"/>
    <w:pPr>
      <w:numPr>
        <w:numId w:val="2"/>
      </w:numPr>
      <w:spacing w:line="240" w:lineRule="auto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af">
    <w:name w:val="Списоки Знак"/>
    <w:basedOn w:val="a1"/>
    <w:link w:val="a"/>
    <w:rsid w:val="00CD31A6"/>
    <w:rPr>
      <w:rFonts w:ascii="Times New Roman" w:hAnsi="Times New Roman"/>
      <w:sz w:val="28"/>
    </w:rPr>
  </w:style>
  <w:style w:type="paragraph" w:styleId="af0">
    <w:name w:val="footnote text"/>
    <w:basedOn w:val="a0"/>
    <w:link w:val="af1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rsid w:val="00596439"/>
    <w:rPr>
      <w:rFonts w:cs="Times New Roman"/>
      <w:vertAlign w:val="superscript"/>
    </w:rPr>
  </w:style>
  <w:style w:type="paragraph" w:customStyle="1" w:styleId="1">
    <w:name w:val="Абзац списка1"/>
    <w:basedOn w:val="a0"/>
    <w:rsid w:val="00CF50B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CF50BA"/>
    <w:rPr>
      <w:rFonts w:ascii="Times New Roman" w:hAnsi="Times New Roman"/>
      <w:sz w:val="24"/>
      <w:u w:val="none"/>
      <w:effect w:val="none"/>
    </w:rPr>
  </w:style>
  <w:style w:type="paragraph" w:customStyle="1" w:styleId="Standard">
    <w:name w:val="Standard"/>
    <w:rsid w:val="000C53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c7">
    <w:name w:val="c7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1"/>
    <w:rsid w:val="00B7750C"/>
  </w:style>
  <w:style w:type="paragraph" w:customStyle="1" w:styleId="c61">
    <w:name w:val="c61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B7750C"/>
  </w:style>
  <w:style w:type="paragraph" w:customStyle="1" w:styleId="c5">
    <w:name w:val="c5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87104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871046"/>
  </w:style>
  <w:style w:type="paragraph" w:customStyle="1" w:styleId="210">
    <w:name w:val="Основной текст с отступом 21"/>
    <w:basedOn w:val="a0"/>
    <w:rsid w:val="008710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_"/>
    <w:basedOn w:val="a1"/>
    <w:link w:val="5"/>
    <w:rsid w:val="00415E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1"/>
    <w:link w:val="32"/>
    <w:rsid w:val="00415E3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f3"/>
    <w:rsid w:val="00415E34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5">
    <w:name w:val="Основной текст5"/>
    <w:basedOn w:val="a0"/>
    <w:link w:val="af3"/>
    <w:rsid w:val="00415E34"/>
    <w:pPr>
      <w:widowControl w:val="0"/>
      <w:shd w:val="clear" w:color="auto" w:fill="FFFFFF"/>
      <w:spacing w:before="6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link w:val="31"/>
    <w:rsid w:val="00415E34"/>
    <w:pPr>
      <w:widowControl w:val="0"/>
      <w:shd w:val="clear" w:color="auto" w:fill="FFFFFF"/>
      <w:spacing w:after="0" w:line="413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f4">
    <w:name w:val="Body Text"/>
    <w:basedOn w:val="a0"/>
    <w:link w:val="af5"/>
    <w:uiPriority w:val="1"/>
    <w:unhideWhenUsed/>
    <w:qFormat/>
    <w:rsid w:val="002F0CB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2F0CB7"/>
  </w:style>
  <w:style w:type="paragraph" w:customStyle="1" w:styleId="Heading1">
    <w:name w:val="Heading 1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Heading2">
    <w:name w:val="Heading 2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  <w:ind w:left="112"/>
      <w:outlineLvl w:val="1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TableParagraph">
    <w:name w:val="Table Paragraph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6">
    <w:name w:val="List"/>
    <w:basedOn w:val="a0"/>
    <w:rsid w:val="004A793A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F2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F24AB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260702"/>
    <w:rPr>
      <w:b/>
      <w:bCs/>
    </w:rPr>
  </w:style>
  <w:style w:type="table" w:styleId="afa">
    <w:name w:val="Table Grid"/>
    <w:basedOn w:val="a2"/>
    <w:uiPriority w:val="59"/>
    <w:rsid w:val="001716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Title"/>
    <w:basedOn w:val="a0"/>
    <w:link w:val="afc"/>
    <w:qFormat/>
    <w:rsid w:val="006B0BB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c">
    <w:name w:val="Название Знак"/>
    <w:basedOn w:val="a1"/>
    <w:link w:val="afb"/>
    <w:rsid w:val="006B0BBB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7B8FF-1069-4709-970B-18E36DE8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Notebook_HP</dc:creator>
  <cp:lastModifiedBy>Notebook</cp:lastModifiedBy>
  <cp:revision>58</cp:revision>
  <cp:lastPrinted>2018-09-18T17:25:00Z</cp:lastPrinted>
  <dcterms:created xsi:type="dcterms:W3CDTF">2019-09-03T14:04:00Z</dcterms:created>
  <dcterms:modified xsi:type="dcterms:W3CDTF">2019-09-04T16:52:00Z</dcterms:modified>
</cp:coreProperties>
</file>